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54AB" w14:textId="77777777" w:rsidR="00C17823" w:rsidRPr="003D6DDE" w:rsidRDefault="00C64424" w:rsidP="003D6DDE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68EC296B" w14:textId="77777777"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14:paraId="46FDCD1B" w14:textId="77777777"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14:paraId="11B2597B" w14:textId="6DB08B3A"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="00551F63">
        <w:rPr>
          <w:snapToGrid w:val="0"/>
        </w:rPr>
        <w:t xml:space="preserve"> KTÓREJ MOWA W ART. 16 UST. 1</w:t>
      </w:r>
      <w:r w:rsidR="00551F63" w:rsidRPr="00C4681E">
        <w:t>*</w:t>
      </w:r>
      <w:r w:rsidR="00551F63">
        <w:rPr>
          <w:snapToGrid w:val="0"/>
        </w:rPr>
        <w:t xml:space="preserve"> /</w:t>
      </w:r>
      <w:r w:rsidRPr="00C4681E">
        <w:rPr>
          <w:snapToGrid w:val="0"/>
        </w:rPr>
        <w:t xml:space="preserve"> 6</w:t>
      </w:r>
      <w:r w:rsidR="00551F63" w:rsidRPr="00C4681E">
        <w:t>*</w:t>
      </w:r>
      <w:r w:rsidRPr="00C4681E">
        <w:rPr>
          <w:snapToGrid w:val="0"/>
        </w:rPr>
        <w:t xml:space="preserve">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</w:t>
      </w:r>
      <w:r w:rsidR="00317B32">
        <w:rPr>
          <w:rFonts w:eastAsia="Arial"/>
          <w:bCs/>
        </w:rPr>
        <w:br/>
      </w:r>
      <w:r>
        <w:rPr>
          <w:rFonts w:eastAsia="Arial"/>
          <w:bCs/>
        </w:rPr>
        <w:t>(DZ. U. Z 20</w:t>
      </w:r>
      <w:r w:rsidR="006B0885">
        <w:rPr>
          <w:rFonts w:eastAsia="Arial"/>
          <w:bCs/>
        </w:rPr>
        <w:t>23</w:t>
      </w:r>
      <w:r>
        <w:rPr>
          <w:rFonts w:eastAsia="Arial"/>
          <w:bCs/>
        </w:rPr>
        <w:t xml:space="preserve"> R. POZ. </w:t>
      </w:r>
      <w:r w:rsidR="006B0885">
        <w:rPr>
          <w:rFonts w:eastAsia="Arial"/>
          <w:bCs/>
        </w:rPr>
        <w:t>571</w:t>
      </w:r>
      <w:r>
        <w:rPr>
          <w:rFonts w:eastAsia="Arial"/>
          <w:bCs/>
        </w:rPr>
        <w:t>)</w:t>
      </w:r>
    </w:p>
    <w:p w14:paraId="021F80E7" w14:textId="77777777" w:rsidR="006E596D" w:rsidRPr="00C4681E" w:rsidRDefault="006E596D" w:rsidP="00067EEE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0DA0E0C2" w14:textId="77777777"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14:paraId="6FDB26DA" w14:textId="77777777" w:rsidR="00A96758" w:rsidRPr="00C4681E" w:rsidRDefault="00A96758" w:rsidP="00067EEE">
      <w:pPr>
        <w:autoSpaceDE w:val="0"/>
        <w:autoSpaceDN w:val="0"/>
        <w:adjustRightInd w:val="0"/>
        <w:spacing w:line="276" w:lineRule="auto"/>
      </w:pPr>
    </w:p>
    <w:p w14:paraId="456E68C3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A1297F">
        <w:t>..,</w:t>
      </w:r>
    </w:p>
    <w:p w14:paraId="37B5EC83" w14:textId="77777777"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14:paraId="593F381A" w14:textId="77777777" w:rsidR="00A1792C" w:rsidRDefault="00A1792C" w:rsidP="00A1792C">
      <w:pPr>
        <w:spacing w:line="276" w:lineRule="auto"/>
        <w:rPr>
          <w:snapToGrid w:val="0"/>
        </w:rPr>
      </w:pPr>
    </w:p>
    <w:p w14:paraId="69582777" w14:textId="77777777"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14:paraId="75EF0141" w14:textId="77777777"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14:paraId="6D101292" w14:textId="77777777"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1CA563E7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14:paraId="0FF647F3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14:paraId="7632DD23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14:paraId="185A79D5" w14:textId="77777777"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14:paraId="6200AC6E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14:paraId="4EE3DFD0" w14:textId="77777777"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14:paraId="170DFEF7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14:paraId="0EFAF963" w14:textId="77777777"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14:paraId="4D3E1285" w14:textId="77777777" w:rsidR="00A1792C" w:rsidRPr="00067EEE" w:rsidRDefault="00D007C1" w:rsidP="00067EEE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14:paraId="61596410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14:paraId="3D609B4B" w14:textId="77777777"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14:paraId="3E327226" w14:textId="77777777"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14:paraId="3051F6D8" w14:textId="77777777" w:rsidR="00D56DA6" w:rsidRPr="00C4681E" w:rsidRDefault="004630DB" w:rsidP="006E1D5F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………………………………………………………………………………………………</w:t>
      </w:r>
    </w:p>
    <w:p w14:paraId="53778A8B" w14:textId="77777777"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na warunkach określonych w</w:t>
      </w:r>
      <w:r w:rsidR="00AB5179" w:rsidRPr="00C4681E">
        <w:t> </w:t>
      </w:r>
      <w:r w:rsidRPr="00C4681E">
        <w:t>niniejszej umowie</w:t>
      </w:r>
      <w:r w:rsidR="000743A0">
        <w:t xml:space="preserve"> oraz w ofercie</w:t>
      </w:r>
      <w:r w:rsidRPr="00C4681E">
        <w:t>.</w:t>
      </w:r>
    </w:p>
    <w:p w14:paraId="2C0ADAAD" w14:textId="77777777"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lastRenderedPageBreak/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</w:t>
      </w:r>
      <w:r w:rsidR="00876015" w:rsidRPr="003773B2">
        <w:t>§ 3</w:t>
      </w:r>
      <w:r w:rsidR="00A45D30" w:rsidRPr="003773B2">
        <w:t>,</w:t>
      </w:r>
      <w:r w:rsidR="00BE73CD" w:rsidRPr="000743A0">
        <w:t xml:space="preserve"> </w:t>
      </w:r>
      <w:r w:rsidR="00BE73CD" w:rsidRPr="00C4681E">
        <w:t>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14:paraId="3773F311" w14:textId="77777777"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14:paraId="7640B34E" w14:textId="77777777"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 xml:space="preserve">zaakceptowania przez Zleceniodawcę sprawozdania końcowego, o którym mowa w </w:t>
      </w:r>
      <w:r w:rsidR="00D56DA6" w:rsidRPr="003773B2">
        <w:t xml:space="preserve">§ </w:t>
      </w:r>
      <w:r w:rsidR="000D69FF" w:rsidRPr="003773B2">
        <w:t>9</w:t>
      </w:r>
      <w:r w:rsidR="00D56DA6" w:rsidRPr="003773B2">
        <w:t xml:space="preserve"> ust. </w:t>
      </w:r>
      <w:r w:rsidR="00F45558">
        <w:t>5</w:t>
      </w:r>
      <w:r w:rsidR="00D56DA6" w:rsidRPr="003773B2">
        <w:t>.</w:t>
      </w:r>
    </w:p>
    <w:p w14:paraId="2B2BB943" w14:textId="77777777"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0" w:name="_Ref437249922"/>
      <w:r w:rsidR="00E62EDC" w:rsidRPr="00C4681E">
        <w:rPr>
          <w:rStyle w:val="Odwoanieprzypisudolnego"/>
        </w:rPr>
        <w:footnoteReference w:id="2"/>
      </w:r>
      <w:bookmarkEnd w:id="0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14:paraId="476F17FB" w14:textId="77777777"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14:paraId="0BF7CD75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14:paraId="3C91A9BE" w14:textId="77777777"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14:paraId="3B29A641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14:paraId="47DBE959" w14:textId="77777777"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14:paraId="5A93DE16" w14:textId="77777777"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14:paraId="75BBDB43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14:paraId="42D7A169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14:paraId="65580D96" w14:textId="77777777"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14:paraId="7E0E2887" w14:textId="77777777"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14:paraId="0035B89C" w14:textId="77777777"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14:paraId="27F7EC00" w14:textId="77777777"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14:paraId="6D257FBC" w14:textId="77777777"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14:paraId="52A23F50" w14:textId="77777777"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14:paraId="3563CF2F" w14:textId="77777777"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7A5775">
        <w:t>;</w:t>
      </w:r>
    </w:p>
    <w:p w14:paraId="510FFFDC" w14:textId="77777777"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14:paraId="6DD78731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14:paraId="006A4EB4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14:paraId="0959F216" w14:textId="77777777"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97350E">
        <w:rPr>
          <w:vertAlign w:val="superscript"/>
        </w:rPr>
        <w:t>2</w:t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14:paraId="5AA8ED4A" w14:textId="77777777"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 xml:space="preserve">środków, o których mowa </w:t>
      </w:r>
      <w:r w:rsidR="00876015" w:rsidRPr="003773B2">
        <w:t>w</w:t>
      </w:r>
      <w:r w:rsidR="00EE573C" w:rsidRPr="003773B2">
        <w:t> </w:t>
      </w:r>
      <w:r w:rsidR="00876015" w:rsidRPr="003773B2">
        <w:t>§</w:t>
      </w:r>
      <w:r w:rsidR="00EE573C" w:rsidRPr="003773B2">
        <w:t> </w:t>
      </w:r>
      <w:r w:rsidR="00876015" w:rsidRPr="003773B2">
        <w:t>3</w:t>
      </w:r>
      <w:r w:rsidR="00AE7C47" w:rsidRPr="003773B2">
        <w:t xml:space="preserve"> ust. 1</w:t>
      </w:r>
      <w:r w:rsidR="002B71D9" w:rsidRPr="003773B2">
        <w:t xml:space="preserve"> i </w:t>
      </w:r>
      <w:r w:rsidR="004D0E20" w:rsidRPr="003773B2">
        <w:t>5</w:t>
      </w:r>
      <w:r w:rsidR="00876015" w:rsidRPr="003773B2">
        <w:t>,</w:t>
      </w:r>
      <w:r w:rsidR="00901826" w:rsidRPr="000743A0">
        <w:t xml:space="preserve"> z</w:t>
      </w:r>
      <w:r w:rsidR="00901826" w:rsidRPr="00C4681E">
        <w:t xml:space="preserve">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</w:t>
      </w:r>
      <w:r w:rsidRPr="003773B2">
        <w:t xml:space="preserve">w § </w:t>
      </w:r>
      <w:r w:rsidR="002018BE" w:rsidRPr="003773B2">
        <w:t>1</w:t>
      </w:r>
      <w:r w:rsidR="000D69FF" w:rsidRPr="003773B2">
        <w:t>0</w:t>
      </w:r>
      <w:r w:rsidRPr="000743A0">
        <w:t>.</w:t>
      </w:r>
    </w:p>
    <w:p w14:paraId="1DA4172D" w14:textId="77777777"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14:paraId="3B19C8B4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3</w:t>
      </w:r>
    </w:p>
    <w:p w14:paraId="6735736F" w14:textId="77777777"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14:paraId="089A658F" w14:textId="77777777"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</w:t>
      </w:r>
      <w:r w:rsidRPr="00C4681E">
        <w:t>,</w:t>
      </w:r>
    </w:p>
    <w:p w14:paraId="2636D892" w14:textId="77777777" w:rsidR="00D56DA6" w:rsidRPr="00C4681E" w:rsidRDefault="00D56DA6" w:rsidP="006E1D5F">
      <w:pPr>
        <w:spacing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14:paraId="211F26AB" w14:textId="77777777" w:rsidR="009849CC" w:rsidRPr="00C4681E" w:rsidRDefault="00D56DA6" w:rsidP="006E1D5F">
      <w:pPr>
        <w:spacing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14:paraId="431B287E" w14:textId="77777777" w:rsidR="00B8414F" w:rsidRPr="00C4681E" w:rsidRDefault="00B8414F" w:rsidP="006E1D5F">
      <w:pPr>
        <w:spacing w:line="276" w:lineRule="auto"/>
        <w:ind w:left="284"/>
        <w:jc w:val="both"/>
      </w:pPr>
      <w:r w:rsidRPr="00C4681E">
        <w:t>w następujący sposób:</w:t>
      </w:r>
    </w:p>
    <w:p w14:paraId="03ED305C" w14:textId="77777777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14:paraId="3D64F0F2" w14:textId="77777777"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14:paraId="647C3E3E" w14:textId="77777777"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14:paraId="0D6CB18F" w14:textId="77777777"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9849CC" w:rsidRPr="00C4681E">
        <w:t>,</w:t>
      </w:r>
    </w:p>
    <w:p w14:paraId="1DE4770B" w14:textId="77777777" w:rsidR="009849CC" w:rsidRPr="00C4681E" w:rsidRDefault="001E2101" w:rsidP="006E1D5F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14:paraId="60B7AE65" w14:textId="77777777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</w:t>
      </w:r>
      <w:r w:rsidR="003F4E41">
        <w:rPr>
          <w:i/>
        </w:rPr>
        <w:t>lnych latach realizacji zadania;</w:t>
      </w:r>
      <w:r w:rsidR="00EA4658" w:rsidRPr="00C4681E">
        <w:rPr>
          <w:i/>
        </w:rPr>
        <w:t xml:space="preserve"> </w:t>
      </w:r>
      <w:r w:rsidR="003F4E41">
        <w:rPr>
          <w:i/>
        </w:rPr>
        <w:t>i</w:t>
      </w:r>
      <w:r w:rsidR="00EA4658" w:rsidRPr="00C4681E">
        <w:rPr>
          <w:i/>
        </w:rPr>
        <w:t>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14:paraId="01AA4AE3" w14:textId="77777777"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6E1D5F">
        <w:t>…………</w:t>
      </w:r>
      <w:r w:rsidR="009849CC" w:rsidRPr="00C4681E">
        <w:t>.,</w:t>
      </w:r>
    </w:p>
    <w:p w14:paraId="7D07930B" w14:textId="77777777" w:rsidR="00F45E1E" w:rsidRPr="00C4681E" w:rsidRDefault="001E2101" w:rsidP="006E1D5F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14:paraId="26A11020" w14:textId="77777777"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>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14:paraId="0BF455B3" w14:textId="77777777"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14:paraId="37885EBD" w14:textId="77777777"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3773B2">
        <w:t>§</w:t>
      </w:r>
      <w:r w:rsidR="00FE6A82" w:rsidRPr="003773B2">
        <w:t xml:space="preserve"> </w:t>
      </w:r>
      <w:r w:rsidR="000D69FF" w:rsidRPr="003773B2">
        <w:t>9</w:t>
      </w:r>
      <w:r w:rsidR="002018BE" w:rsidRPr="003773B2">
        <w:t xml:space="preserve"> </w:t>
      </w:r>
      <w:r w:rsidR="002B01F5" w:rsidRPr="003773B2">
        <w:t xml:space="preserve">ust. </w:t>
      </w:r>
      <w:r w:rsidR="00AD6958">
        <w:t>5</w:t>
      </w:r>
      <w:r w:rsidR="002B01F5" w:rsidRPr="003773B2">
        <w:t>.</w:t>
      </w:r>
      <w:r w:rsidR="002B01F5" w:rsidRPr="000743A0">
        <w:t xml:space="preserve">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14:paraId="05A740AC" w14:textId="77777777"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1" w:name="_Ref456006860"/>
      <w:r w:rsidR="0060276B" w:rsidRPr="00C4681E">
        <w:rPr>
          <w:rStyle w:val="Odwoanieprzypisudolnego"/>
        </w:rPr>
        <w:footnoteReference w:id="4"/>
      </w:r>
      <w:bookmarkEnd w:id="1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14:paraId="7C68A8F3" w14:textId="77777777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2" w:name="_Ref426980963"/>
      <w:r w:rsidRPr="00C4681E">
        <w:rPr>
          <w:rStyle w:val="Odwoanieprzypisudolnego"/>
        </w:rPr>
        <w:footnoteReference w:id="5"/>
      </w:r>
      <w:bookmarkEnd w:id="2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F10021">
        <w:t>;</w:t>
      </w:r>
    </w:p>
    <w:p w14:paraId="56266165" w14:textId="77777777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6E1D5F">
        <w:t xml:space="preserve"> ...…………………</w:t>
      </w:r>
      <w:r w:rsidRPr="00C4681E">
        <w:t xml:space="preserve">.*; </w:t>
      </w:r>
    </w:p>
    <w:p w14:paraId="197347EB" w14:textId="77777777"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6E1D5F">
        <w:t xml:space="preserve"> .....…………...……</w:t>
      </w:r>
      <w:r w:rsidRPr="00C4681E">
        <w:t>*.</w:t>
      </w:r>
    </w:p>
    <w:p w14:paraId="769ACF3F" w14:textId="77777777" w:rsidR="008E20A6" w:rsidRPr="00C4681E" w:rsidRDefault="0010569A" w:rsidP="006C24AB">
      <w:pPr>
        <w:spacing w:line="276" w:lineRule="auto"/>
        <w:ind w:left="284" w:hanging="257"/>
        <w:jc w:val="both"/>
      </w:pPr>
      <w:r>
        <w:lastRenderedPageBreak/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*.</w:t>
      </w:r>
    </w:p>
    <w:p w14:paraId="2C0D8BAA" w14:textId="77777777"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>………………..</w:t>
      </w:r>
      <w:r w:rsidR="00907640" w:rsidRPr="00C4681E">
        <w:t>,</w:t>
      </w:r>
    </w:p>
    <w:p w14:paraId="1EB3C244" w14:textId="77777777"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14:paraId="71306572" w14:textId="77777777" w:rsidR="00D56DA6" w:rsidRPr="00C4681E" w:rsidRDefault="005A3941" w:rsidP="006E1D5F">
      <w:pPr>
        <w:spacing w:line="276" w:lineRule="auto"/>
        <w:ind w:left="284" w:hanging="257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</w:t>
      </w:r>
      <w:r w:rsidR="00A45D30" w:rsidRPr="00C4681E">
        <w:t>;</w:t>
      </w:r>
    </w:p>
    <w:p w14:paraId="68B0AFD6" w14:textId="77777777" w:rsidR="00067EEE" w:rsidRDefault="00A50A74" w:rsidP="006C24AB">
      <w:pPr>
        <w:spacing w:line="276" w:lineRule="auto"/>
        <w:ind w:left="284" w:hanging="257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 xml:space="preserve">………. </w:t>
      </w:r>
      <w:r w:rsidR="006C24AB">
        <w:t xml:space="preserve"> .</w:t>
      </w:r>
    </w:p>
    <w:p w14:paraId="5D569475" w14:textId="77777777" w:rsidR="00D7460B" w:rsidRPr="00C4681E" w:rsidRDefault="00ED0C7F" w:rsidP="006C24AB">
      <w:pPr>
        <w:spacing w:line="276" w:lineRule="auto"/>
        <w:ind w:left="284" w:hanging="257"/>
        <w:jc w:val="both"/>
      </w:pPr>
      <w:r>
        <w:t>7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</w:t>
      </w:r>
      <w:r w:rsidR="001A2284">
        <w:t>,</w:t>
      </w:r>
      <w:r w:rsidR="006A415C">
        <w:t xml:space="preserve"> oraz wartość wkładu osobowego oraz wkładu rzeczowego, o których mowa w ust. 5 pkt 2 i 3</w:t>
      </w:r>
      <w:r w:rsidR="001A2284">
        <w:t>,</w:t>
      </w:r>
      <w:r w:rsidR="006A415C">
        <w:t xml:space="preserve"> </w:t>
      </w:r>
      <w:r w:rsidR="00FF1BC9" w:rsidRPr="00C4681E">
        <w:t>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6A415C">
        <w:t xml:space="preserve">wartość </w:t>
      </w:r>
      <w:r w:rsidR="00095A88" w:rsidRPr="00C4681E">
        <w:t xml:space="preserve">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3" w:name="_Ref452361951"/>
      <w:r w:rsidR="00385BE3" w:rsidRPr="00C4681E">
        <w:rPr>
          <w:rStyle w:val="Odwoanieprzypisudolnego"/>
        </w:rPr>
        <w:footnoteReference w:id="7"/>
      </w:r>
      <w:bookmarkEnd w:id="3"/>
      <w:r w:rsidR="004321E5" w:rsidRPr="00C4681E">
        <w:rPr>
          <w:vertAlign w:val="superscript"/>
        </w:rPr>
        <w:t>)</w:t>
      </w:r>
      <w:r w:rsidR="00452297" w:rsidRPr="00C4681E">
        <w:t>.</w:t>
      </w:r>
    </w:p>
    <w:p w14:paraId="5D8A4609" w14:textId="77777777" w:rsidR="00952A02" w:rsidRDefault="006A415C" w:rsidP="006C24AB">
      <w:pPr>
        <w:spacing w:line="276" w:lineRule="auto"/>
        <w:ind w:left="284" w:hanging="257"/>
        <w:jc w:val="both"/>
      </w:pPr>
      <w:r>
        <w:t>8</w:t>
      </w:r>
      <w:r w:rsidR="00350AA3" w:rsidRPr="00C4681E">
        <w:t xml:space="preserve">. Naruszenie postanowień, o których mowa w ust. </w:t>
      </w:r>
      <w:r w:rsidR="00F70FD6">
        <w:t>4</w:t>
      </w:r>
      <w:r w:rsidR="004150DE">
        <w:t>–</w:t>
      </w:r>
      <w:r>
        <w:t>7</w:t>
      </w:r>
      <w:r w:rsidR="00350AA3" w:rsidRPr="00C4681E">
        <w:t>, uważa się za pobranie dotacji w</w:t>
      </w:r>
      <w:r w:rsidR="00AB24B0">
        <w:t> </w:t>
      </w:r>
      <w:r w:rsidR="00350AA3" w:rsidRPr="00C4681E">
        <w:t>nadmiernej wysokości.</w:t>
      </w:r>
    </w:p>
    <w:p w14:paraId="1CADB8F0" w14:textId="77777777" w:rsidR="003A7D4A" w:rsidRPr="00C4681E" w:rsidRDefault="006A415C" w:rsidP="00AE14C1">
      <w:pPr>
        <w:spacing w:line="276" w:lineRule="auto"/>
        <w:ind w:left="426" w:hanging="426"/>
        <w:jc w:val="both"/>
      </w:pPr>
      <w:r>
        <w:t>9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 xml:space="preserve">m mowa w </w:t>
      </w:r>
      <w:r w:rsidR="000521F8" w:rsidRPr="003773B2">
        <w:t xml:space="preserve">§ </w:t>
      </w:r>
      <w:r w:rsidR="000D69FF" w:rsidRPr="003773B2">
        <w:t>9</w:t>
      </w:r>
      <w:r w:rsidR="009E686A" w:rsidRPr="003773B2">
        <w:t xml:space="preserve"> ust. </w:t>
      </w:r>
      <w:r w:rsidR="00B70F62" w:rsidRPr="003773B2">
        <w:t>3</w:t>
      </w:r>
      <w:r w:rsidR="003F02D0" w:rsidRPr="000743A0">
        <w:rPr>
          <w:rStyle w:val="Odwoanieprzypisudolnego"/>
        </w:rPr>
        <w:footnoteReference w:id="8"/>
      </w:r>
      <w:r w:rsidR="00046215" w:rsidRPr="000743A0">
        <w:rPr>
          <w:vertAlign w:val="superscript"/>
        </w:rPr>
        <w:t>)</w:t>
      </w:r>
      <w:r w:rsidR="00A400FA" w:rsidRPr="000743A0">
        <w:t>*</w:t>
      </w:r>
      <w:r w:rsidR="003A7D4A" w:rsidRPr="000743A0">
        <w:t>.</w:t>
      </w:r>
    </w:p>
    <w:p w14:paraId="4F9C97B8" w14:textId="77777777"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6A415C">
        <w:t>0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</w:t>
      </w:r>
      <w:r w:rsidR="009C6B7F" w:rsidRPr="003773B2">
        <w:t xml:space="preserve">w § </w:t>
      </w:r>
      <w:r w:rsidR="000D69FF" w:rsidRPr="003773B2">
        <w:t>9</w:t>
      </w:r>
      <w:r w:rsidR="009C6B7F" w:rsidRPr="003773B2">
        <w:t xml:space="preserve"> ust. 2</w:t>
      </w:r>
      <w:r w:rsidR="00A46E48" w:rsidRPr="000743A0">
        <w:rPr>
          <w:rStyle w:val="Odwoanieprzypisudolnego"/>
        </w:rPr>
        <w:footnoteReference w:id="9"/>
      </w:r>
      <w:r w:rsidR="00A46E48" w:rsidRPr="000743A0">
        <w:rPr>
          <w:vertAlign w:val="superscript"/>
        </w:rPr>
        <w:t>)</w:t>
      </w:r>
      <w:r w:rsidR="00963AFC" w:rsidRPr="000743A0">
        <w:t>*</w:t>
      </w:r>
      <w:r w:rsidR="00A46E48" w:rsidRPr="000743A0">
        <w:t>.</w:t>
      </w:r>
    </w:p>
    <w:p w14:paraId="45754117" w14:textId="77777777" w:rsidR="004321E5" w:rsidRPr="00C4681E" w:rsidRDefault="004321E5" w:rsidP="00B766FC">
      <w:pPr>
        <w:spacing w:line="276" w:lineRule="auto"/>
        <w:jc w:val="center"/>
        <w:rPr>
          <w:b/>
        </w:rPr>
      </w:pPr>
    </w:p>
    <w:p w14:paraId="3E4EE1A1" w14:textId="77777777"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14:paraId="7332A1E5" w14:textId="77777777"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14:paraId="7879C82C" w14:textId="77777777"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EB7216">
        <w:rPr>
          <w:i/>
        </w:rPr>
        <w:t>pkt III.4</w:t>
      </w:r>
      <w:r w:rsidR="007401F5" w:rsidRPr="00C4681E">
        <w:rPr>
          <w:i/>
        </w:rPr>
        <w:t xml:space="preserve">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0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14:paraId="73013518" w14:textId="77777777"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14:paraId="105ED654" w14:textId="77777777" w:rsidR="00B766FC" w:rsidRPr="00C4681E" w:rsidRDefault="00B766FC" w:rsidP="007C3DF6">
      <w:pPr>
        <w:spacing w:line="276" w:lineRule="auto"/>
      </w:pPr>
    </w:p>
    <w:p w14:paraId="21510AB1" w14:textId="77777777" w:rsidR="005922C8" w:rsidRPr="00C4681E" w:rsidRDefault="005922C8" w:rsidP="006E1D5F">
      <w:pPr>
        <w:tabs>
          <w:tab w:val="left" w:pos="180"/>
        </w:tabs>
        <w:spacing w:line="276" w:lineRule="auto"/>
        <w:ind w:left="284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5</w:t>
      </w:r>
    </w:p>
    <w:p w14:paraId="3D13E84A" w14:textId="77777777"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14:paraId="3FC33D5E" w14:textId="77777777" w:rsidR="006A415C" w:rsidRDefault="006A415C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</w:t>
      </w:r>
      <w:r w:rsidR="00C83DBF">
        <w:rPr>
          <w:rFonts w:ascii="Times New Roman" w:hAnsi="Times New Roman"/>
        </w:rPr>
        <w:t xml:space="preserve">kalkulacji przewidywanych kosztów, </w:t>
      </w:r>
      <w:r>
        <w:rPr>
          <w:rFonts w:ascii="Times New Roman" w:hAnsi="Times New Roman"/>
        </w:rPr>
        <w:t xml:space="preserve">w wielkościach i na zasadach </w:t>
      </w:r>
      <w:r>
        <w:rPr>
          <w:rFonts w:ascii="Times New Roman" w:hAnsi="Times New Roman"/>
        </w:rPr>
        <w:lastRenderedPageBreak/>
        <w:t>określonych w Regulaminie konkursu</w:t>
      </w:r>
      <w:r w:rsidR="00C83DBF">
        <w:rPr>
          <w:rFonts w:ascii="Times New Roman" w:hAnsi="Times New Roman"/>
        </w:rPr>
        <w:t>/ ogłoszeniu o konkursie/ dokumentacji konkursowej</w:t>
      </w:r>
      <w:r w:rsidR="00630D49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</w:p>
    <w:p w14:paraId="40161ADC" w14:textId="77777777" w:rsidR="00A96758" w:rsidRPr="00C4681E" w:rsidRDefault="00ED7AD0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14:paraId="2B11505A" w14:textId="77777777" w:rsidR="00A96758" w:rsidRPr="00C4681E" w:rsidRDefault="00A96758" w:rsidP="00434449">
      <w:pPr>
        <w:spacing w:line="276" w:lineRule="auto"/>
        <w:jc w:val="center"/>
        <w:rPr>
          <w:b/>
        </w:rPr>
      </w:pPr>
    </w:p>
    <w:p w14:paraId="52444BC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6</w:t>
      </w:r>
    </w:p>
    <w:p w14:paraId="211C359D" w14:textId="77777777"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14:paraId="52418879" w14:textId="77777777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</w:t>
      </w:r>
      <w:r w:rsidR="00D045D9">
        <w:t xml:space="preserve"> oraz jej opisywania </w:t>
      </w:r>
      <w:r w:rsidRPr="00C4681E">
        <w:t xml:space="preserve"> zgodnie z zasadami wynikającymi z</w:t>
      </w:r>
      <w:r w:rsidR="0029092C" w:rsidRPr="00C4681E">
        <w:t> </w:t>
      </w:r>
      <w:r w:rsidRPr="00C4681E">
        <w:t xml:space="preserve">ustawy z dnia 29 września 1994 r. o rachunkowości (Dz. U. z </w:t>
      </w:r>
      <w:r w:rsidR="00E1756A" w:rsidRPr="00C4681E">
        <w:t>201</w:t>
      </w:r>
      <w:r w:rsidR="007D1884">
        <w:t>8</w:t>
      </w:r>
      <w:r w:rsidRPr="00C4681E">
        <w:t xml:space="preserve"> r. poz. </w:t>
      </w:r>
      <w:r w:rsidR="007D1884">
        <w:t>395</w:t>
      </w:r>
      <w:r w:rsidR="0073693D">
        <w:t>,</w:t>
      </w:r>
      <w:r w:rsidR="007D1884">
        <w:t xml:space="preserve"> z późn. zm.</w:t>
      </w:r>
      <w:r w:rsidRPr="00C4681E">
        <w:t xml:space="preserve">), w sposób umożliwiający identyfikację poszczególnych operacji księgowych. </w:t>
      </w:r>
    </w:p>
    <w:p w14:paraId="371D6BE4" w14:textId="77777777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14:paraId="7EC0CCCF" w14:textId="77777777" w:rsidR="007679E9" w:rsidRDefault="00067EEE" w:rsidP="00EC2C51">
      <w:pPr>
        <w:spacing w:after="120"/>
        <w:ind w:left="284" w:hanging="284"/>
        <w:jc w:val="both"/>
        <w:rPr>
          <w:b/>
        </w:rPr>
      </w:pPr>
      <w:r>
        <w:t>3</w:t>
      </w:r>
      <w:r w:rsidR="00CD17D1" w:rsidRPr="00C4681E">
        <w:t xml:space="preserve">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73693D">
        <w:t xml:space="preserve"> i </w:t>
      </w:r>
      <w:r w:rsidR="00D045D9">
        <w:t>2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14:paraId="457E303D" w14:textId="77777777" w:rsidR="00AB6B74" w:rsidRDefault="00AB6B74" w:rsidP="00434449">
      <w:pPr>
        <w:spacing w:line="276" w:lineRule="auto"/>
        <w:jc w:val="center"/>
        <w:rPr>
          <w:b/>
        </w:rPr>
      </w:pPr>
    </w:p>
    <w:p w14:paraId="150D6490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7D1884">
        <w:rPr>
          <w:b/>
        </w:rPr>
        <w:t>7</w:t>
      </w:r>
    </w:p>
    <w:p w14:paraId="3DD797F8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14:paraId="12EDCCA7" w14:textId="77777777" w:rsidR="00BC1FAE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1</w:t>
      </w:r>
      <w:r w:rsidR="00D56DA6" w:rsidRPr="00C4681E">
        <w:t>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="00D56DA6"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="00D56DA6"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="00D56DA6" w:rsidRPr="00C4681E">
        <w:t xml:space="preserve"> </w:t>
      </w:r>
    </w:p>
    <w:p w14:paraId="47D0E80D" w14:textId="77777777" w:rsidR="00D56DA6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2</w:t>
      </w:r>
      <w:r w:rsidR="00BC1FAE" w:rsidRPr="00C4681E">
        <w:t xml:space="preserve">. </w:t>
      </w:r>
      <w:r w:rsidR="007627D4" w:rsidRPr="00C4681E">
        <w:t>Logo oraz treść wymaganych informacji Zleceniodawca przekazuje Zleceniobiorcy</w:t>
      </w:r>
      <w:r w:rsidR="00BC1FAE" w:rsidRPr="00C4681E">
        <w:rPr>
          <w:rStyle w:val="Odwoanieprzypisudolnego"/>
        </w:rPr>
        <w:footnoteReference w:id="11"/>
      </w:r>
      <w:r w:rsidR="00BC1FAE"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14:paraId="34631C35" w14:textId="77777777" w:rsidR="00EF1512" w:rsidRPr="00C4681E" w:rsidRDefault="00D045D9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67EEE" w:rsidRPr="00C4681E">
        <w:rPr>
          <w:rFonts w:ascii="Times New Roman" w:hAnsi="Times New Roman"/>
        </w:rPr>
        <w:t>Internecie</w:t>
      </w:r>
      <w:r w:rsidR="00D56DA6" w:rsidRPr="00C4681E">
        <w:rPr>
          <w:rFonts w:ascii="Times New Roman" w:hAnsi="Times New Roman"/>
        </w:rPr>
        <w:t xml:space="preserve">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14:paraId="593DDCCB" w14:textId="77777777" w:rsidR="00A053B9" w:rsidRPr="00C4681E" w:rsidRDefault="00D045D9" w:rsidP="00D97A12">
      <w:pPr>
        <w:spacing w:line="276" w:lineRule="auto"/>
        <w:ind w:left="284" w:hanging="284"/>
        <w:jc w:val="both"/>
      </w:pPr>
      <w:r>
        <w:t>4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14:paraId="354C32C9" w14:textId="77777777"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14:paraId="47451718" w14:textId="77777777"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14:paraId="4093D7E6" w14:textId="77777777" w:rsidR="00CC1A46" w:rsidRDefault="00CC1A46" w:rsidP="003D3192">
      <w:pPr>
        <w:spacing w:line="276" w:lineRule="auto"/>
        <w:rPr>
          <w:b/>
        </w:rPr>
      </w:pPr>
    </w:p>
    <w:p w14:paraId="02CE66C7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43499A10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79A83360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lastRenderedPageBreak/>
        <w:t xml:space="preserve">§ </w:t>
      </w:r>
      <w:r w:rsidR="007D1884">
        <w:rPr>
          <w:b/>
        </w:rPr>
        <w:t>8</w:t>
      </w:r>
    </w:p>
    <w:p w14:paraId="44C7D95E" w14:textId="77777777"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14:paraId="41EACFC7" w14:textId="77777777" w:rsidR="00D56DA6" w:rsidRPr="003773B2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3773B2">
        <w:t>§</w:t>
      </w:r>
      <w:r w:rsidR="00FE0145" w:rsidRPr="003773B2">
        <w:t> </w:t>
      </w:r>
      <w:r w:rsidR="00D56DA6" w:rsidRPr="003773B2">
        <w:t xml:space="preserve">3 ust. </w:t>
      </w:r>
      <w:r w:rsidR="00754DE9" w:rsidRPr="003773B2">
        <w:t>5</w:t>
      </w:r>
      <w:r w:rsidR="00D56DA6" w:rsidRPr="003773B2">
        <w:t>.</w:t>
      </w:r>
      <w:r w:rsidR="00D56DA6" w:rsidRPr="000743A0">
        <w:t xml:space="preserve"> </w:t>
      </w:r>
      <w:r w:rsidR="00D56DA6" w:rsidRPr="00C4681E">
        <w:t xml:space="preserve">Kontrola może być przeprowadzona w toku realizacji zadania publicznego oraz po jego zakończeniu do czasu ustania </w:t>
      </w:r>
      <w:r w:rsidR="00DB5CE9" w:rsidRPr="00C4681E">
        <w:t>zobowiązania</w:t>
      </w:r>
      <w:r w:rsidR="00D56DA6" w:rsidRPr="00C4681E">
        <w:t xml:space="preserve">, o którym mowa </w:t>
      </w:r>
      <w:r w:rsidR="00D56DA6" w:rsidRPr="003773B2">
        <w:t>w</w:t>
      </w:r>
      <w:r w:rsidR="00EE433A" w:rsidRPr="003773B2">
        <w:t> </w:t>
      </w:r>
      <w:r w:rsidR="00D56DA6" w:rsidRPr="003773B2">
        <w:t>§</w:t>
      </w:r>
      <w:r w:rsidR="00EE433A" w:rsidRPr="003773B2">
        <w:t> </w:t>
      </w:r>
      <w:r w:rsidR="007D1884" w:rsidRPr="003773B2">
        <w:t>6</w:t>
      </w:r>
      <w:r w:rsidR="00506D80" w:rsidRPr="003773B2">
        <w:t xml:space="preserve"> </w:t>
      </w:r>
      <w:r w:rsidR="00D56DA6" w:rsidRPr="003773B2">
        <w:t>ust. 2.</w:t>
      </w:r>
    </w:p>
    <w:p w14:paraId="6831DCF5" w14:textId="77777777"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14:paraId="5BF690C6" w14:textId="7777777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14:paraId="1D1CD9BE" w14:textId="77777777"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14:paraId="76DA1162" w14:textId="7777777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0743A0">
        <w:rPr>
          <w:rFonts w:ascii="Times New Roman" w:hAnsi="Times New Roman"/>
        </w:rPr>
        <w:t xml:space="preserve"> 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14:paraId="26D9C1C2" w14:textId="77777777"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14:paraId="0AEAEB59" w14:textId="77777777"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14:paraId="71536DD3" w14:textId="77777777"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7D1884">
        <w:rPr>
          <w:sz w:val="24"/>
          <w:szCs w:val="24"/>
        </w:rPr>
        <w:t>9</w:t>
      </w:r>
    </w:p>
    <w:p w14:paraId="28A93635" w14:textId="77777777"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14:paraId="7E916126" w14:textId="77777777" w:rsidR="005566AF" w:rsidRDefault="00B91746" w:rsidP="005566A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5566AF"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14:paraId="2A48DD1A" w14:textId="77777777" w:rsidR="00D56DA6" w:rsidRPr="009757FB" w:rsidRDefault="00BB1039" w:rsidP="009757FB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Zleceniodawca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może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wezwać </w:t>
      </w:r>
      <w:r w:rsidR="00ED27BD" w:rsidRPr="009757FB">
        <w:rPr>
          <w:rFonts w:ascii="Times New Roman" w:hAnsi="Times New Roman"/>
        </w:rPr>
        <w:t>Zleceniobiorcę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ów)</w:t>
      </w:r>
      <w:r w:rsidR="00ED27BD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9757FB">
        <w:rPr>
          <w:rFonts w:ascii="Times New Roman" w:hAnsi="Times New Roman"/>
        </w:rPr>
        <w:t xml:space="preserve">5 </w:t>
      </w:r>
      <w:r w:rsidR="00D56DA6" w:rsidRPr="009757FB">
        <w:rPr>
          <w:rFonts w:ascii="Times New Roman" w:hAnsi="Times New Roman"/>
        </w:rPr>
        <w:t>do rozporządzenia</w:t>
      </w:r>
      <w:r w:rsidR="005707BE">
        <w:rPr>
          <w:rFonts w:ascii="Times New Roman" w:hAnsi="Times New Roman"/>
        </w:rPr>
        <w:t xml:space="preserve"> Przewodniczącego Komitetu do spraw Pożytku Publicznego </w:t>
      </w:r>
      <w:r w:rsidR="00561A1F" w:rsidRPr="009757FB">
        <w:rPr>
          <w:rFonts w:ascii="Times New Roman" w:hAnsi="Times New Roman"/>
        </w:rPr>
        <w:t xml:space="preserve">z dnia </w:t>
      </w:r>
      <w:r w:rsidR="00BC659A">
        <w:rPr>
          <w:rFonts w:ascii="Times New Roman" w:hAnsi="Times New Roman"/>
        </w:rPr>
        <w:t xml:space="preserve">24 października </w:t>
      </w:r>
      <w:r w:rsidR="00561A1F" w:rsidRPr="009757FB">
        <w:rPr>
          <w:rFonts w:ascii="Times New Roman" w:hAnsi="Times New Roman"/>
        </w:rPr>
        <w:t>201</w:t>
      </w:r>
      <w:r w:rsidR="005707BE">
        <w:rPr>
          <w:rFonts w:ascii="Times New Roman" w:hAnsi="Times New Roman"/>
        </w:rPr>
        <w:t xml:space="preserve">8 </w:t>
      </w:r>
      <w:r w:rsidR="00561A1F" w:rsidRPr="009757FB">
        <w:rPr>
          <w:rFonts w:ascii="Times New Roman" w:hAnsi="Times New Roman"/>
        </w:rPr>
        <w:t xml:space="preserve">r. </w:t>
      </w:r>
      <w:r w:rsidR="008C6DD0" w:rsidRPr="009757FB">
        <w:rPr>
          <w:rFonts w:ascii="Times New Roman" w:hAnsi="Times New Roman"/>
        </w:rPr>
        <w:t>w</w:t>
      </w:r>
      <w:r w:rsidR="00900030" w:rsidRPr="009757FB">
        <w:rPr>
          <w:rFonts w:ascii="Times New Roman" w:hAnsi="Times New Roman"/>
        </w:rPr>
        <w:t> </w:t>
      </w:r>
      <w:r w:rsidR="008C6DD0" w:rsidRPr="009757FB">
        <w:rPr>
          <w:rFonts w:ascii="Times New Roman" w:hAnsi="Times New Roman"/>
        </w:rPr>
        <w:t xml:space="preserve">sprawie </w:t>
      </w:r>
      <w:r w:rsidR="00AA2291" w:rsidRPr="009757FB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9757FB">
        <w:rPr>
          <w:rFonts w:ascii="Times New Roman" w:hAnsi="Times New Roman"/>
        </w:rPr>
        <w:t>(Dz. U.</w:t>
      </w:r>
      <w:r w:rsidR="005707BE">
        <w:rPr>
          <w:rFonts w:ascii="Times New Roman" w:hAnsi="Times New Roman"/>
        </w:rPr>
        <w:t xml:space="preserve"> poz. </w:t>
      </w:r>
      <w:r w:rsidR="00134FF8">
        <w:rPr>
          <w:rFonts w:ascii="Times New Roman" w:hAnsi="Times New Roman"/>
        </w:rPr>
        <w:t>2057</w:t>
      </w:r>
      <w:r w:rsidR="00A308A1" w:rsidRPr="009757FB">
        <w:rPr>
          <w:rFonts w:ascii="Times New Roman" w:hAnsi="Times New Roman"/>
        </w:rPr>
        <w:t>)</w:t>
      </w:r>
      <w:r w:rsidR="002E7F3D" w:rsidRPr="009757FB">
        <w:rPr>
          <w:rFonts w:ascii="Times New Roman" w:hAnsi="Times New Roman"/>
        </w:rPr>
        <w:t>*</w:t>
      </w:r>
      <w:r w:rsidR="0010099F" w:rsidRPr="009757FB">
        <w:rPr>
          <w:rFonts w:ascii="Times New Roman" w:hAnsi="Times New Roman"/>
        </w:rPr>
        <w:t xml:space="preserve"> </w:t>
      </w:r>
      <w:r w:rsidR="002E7F3D" w:rsidRPr="009757FB">
        <w:rPr>
          <w:rFonts w:ascii="Times New Roman" w:hAnsi="Times New Roman"/>
        </w:rPr>
        <w:t>/</w:t>
      </w:r>
      <w:r w:rsidR="0010099F" w:rsidRPr="009757FB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 xml:space="preserve">wzoru stanowiącego załącznik nr 2 do rozporządzenia </w:t>
      </w:r>
      <w:r w:rsidR="005707BE">
        <w:rPr>
          <w:rFonts w:ascii="Times New Roman" w:hAnsi="Times New Roman"/>
        </w:rPr>
        <w:t xml:space="preserve">Przewodniczącego Komitetu do spraw Pożytku Publicznego z dnia </w:t>
      </w:r>
      <w:r w:rsidR="00BC659A">
        <w:rPr>
          <w:rFonts w:ascii="Times New Roman" w:hAnsi="Times New Roman"/>
        </w:rPr>
        <w:t xml:space="preserve">24 października </w:t>
      </w:r>
      <w:r w:rsidR="005707BE">
        <w:rPr>
          <w:rFonts w:ascii="Times New Roman" w:hAnsi="Times New Roman"/>
        </w:rPr>
        <w:t>2018 r.</w:t>
      </w:r>
      <w:r w:rsidR="00506D80" w:rsidRPr="009757FB">
        <w:rPr>
          <w:rFonts w:ascii="Times New Roman" w:hAnsi="Times New Roman"/>
        </w:rPr>
        <w:t xml:space="preserve"> w sprawie uproszczonego wzoru oferty</w:t>
      </w:r>
      <w:r w:rsidR="005707BE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>i uproszczonego wzoru sprawozdania z realiza</w:t>
      </w:r>
      <w:r w:rsidR="005707BE">
        <w:rPr>
          <w:rFonts w:ascii="Times New Roman" w:hAnsi="Times New Roman"/>
        </w:rPr>
        <w:t xml:space="preserve">cji zadania publicznego (Dz. U. </w:t>
      </w:r>
      <w:r w:rsidR="00506D80" w:rsidRPr="009757FB">
        <w:rPr>
          <w:rFonts w:ascii="Times New Roman" w:hAnsi="Times New Roman"/>
        </w:rPr>
        <w:t>poz.</w:t>
      </w:r>
      <w:r w:rsidR="005707BE">
        <w:rPr>
          <w:rFonts w:ascii="Times New Roman" w:hAnsi="Times New Roman"/>
        </w:rPr>
        <w:t xml:space="preserve"> </w:t>
      </w:r>
      <w:r w:rsidR="00BC659A">
        <w:rPr>
          <w:rFonts w:ascii="Times New Roman" w:hAnsi="Times New Roman"/>
        </w:rPr>
        <w:t>2055</w:t>
      </w:r>
      <w:r w:rsidR="00506D80" w:rsidRPr="009757FB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2"/>
      </w:r>
      <w:r w:rsidR="00506D80" w:rsidRPr="009757FB">
        <w:rPr>
          <w:rFonts w:ascii="Times New Roman" w:hAnsi="Times New Roman"/>
          <w:vertAlign w:val="superscript"/>
        </w:rPr>
        <w:t>)</w:t>
      </w:r>
      <w:r w:rsidR="002E7F3D" w:rsidRPr="009757FB">
        <w:rPr>
          <w:rFonts w:ascii="Times New Roman" w:hAnsi="Times New Roman"/>
        </w:rPr>
        <w:t>*</w:t>
      </w:r>
      <w:r w:rsidR="00D56DA6" w:rsidRPr="009757FB">
        <w:rPr>
          <w:rFonts w:ascii="Times New Roman" w:hAnsi="Times New Roman"/>
        </w:rPr>
        <w:t xml:space="preserve">. </w:t>
      </w:r>
      <w:r w:rsidR="00ED27BD" w:rsidRPr="009757FB">
        <w:rPr>
          <w:rFonts w:ascii="Times New Roman" w:hAnsi="Times New Roman"/>
        </w:rPr>
        <w:t>Zleceniobiorca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y)</w:t>
      </w:r>
      <w:r w:rsidR="00ED27BD" w:rsidRPr="009757FB">
        <w:rPr>
          <w:rFonts w:ascii="Times New Roman" w:hAnsi="Times New Roman"/>
        </w:rPr>
        <w:t xml:space="preserve"> jest</w:t>
      </w:r>
      <w:r w:rsidR="007F1E0C" w:rsidRPr="009757FB">
        <w:rPr>
          <w:rFonts w:ascii="Times New Roman" w:hAnsi="Times New Roman"/>
        </w:rPr>
        <w:t>/są</w:t>
      </w:r>
      <w:r w:rsidR="00ED27BD" w:rsidRPr="009757FB">
        <w:rPr>
          <w:rFonts w:ascii="Times New Roman" w:hAnsi="Times New Roman"/>
        </w:rPr>
        <w:t xml:space="preserve"> zobowiązany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n</w:t>
      </w:r>
      <w:r w:rsidR="007F1E0C" w:rsidRPr="009757FB">
        <w:rPr>
          <w:rFonts w:ascii="Times New Roman" w:hAnsi="Times New Roman"/>
        </w:rPr>
        <w:t>i)</w:t>
      </w:r>
      <w:r w:rsidR="00ED27BD" w:rsidRPr="009757FB">
        <w:rPr>
          <w:rFonts w:ascii="Times New Roman" w:hAnsi="Times New Roman"/>
        </w:rPr>
        <w:t xml:space="preserve"> do </w:t>
      </w:r>
      <w:r w:rsidR="00D56DA6" w:rsidRPr="009757FB">
        <w:rPr>
          <w:rFonts w:ascii="Times New Roman" w:hAnsi="Times New Roman"/>
        </w:rPr>
        <w:t>dostarcz</w:t>
      </w:r>
      <w:r w:rsidR="00ED27BD" w:rsidRPr="009757FB">
        <w:rPr>
          <w:rFonts w:ascii="Times New Roman" w:hAnsi="Times New Roman"/>
        </w:rPr>
        <w:t>enia</w:t>
      </w:r>
      <w:r w:rsidR="00D56DA6" w:rsidRPr="009757FB">
        <w:rPr>
          <w:rFonts w:ascii="Times New Roman" w:hAnsi="Times New Roman"/>
        </w:rPr>
        <w:t xml:space="preserve"> </w:t>
      </w:r>
      <w:r w:rsidR="00ED27BD" w:rsidRPr="009757FB">
        <w:rPr>
          <w:rFonts w:ascii="Times New Roman" w:hAnsi="Times New Roman"/>
        </w:rPr>
        <w:t xml:space="preserve">sprawozdania </w:t>
      </w:r>
      <w:r w:rsidR="00D56DA6" w:rsidRPr="009757FB">
        <w:rPr>
          <w:rFonts w:ascii="Times New Roman" w:hAnsi="Times New Roman"/>
        </w:rPr>
        <w:t>w</w:t>
      </w:r>
      <w:r w:rsidR="00EE433A" w:rsidRPr="009757FB">
        <w:rPr>
          <w:rFonts w:ascii="Times New Roman" w:hAnsi="Times New Roman"/>
        </w:rPr>
        <w:t> </w:t>
      </w:r>
      <w:r w:rsidR="00D56DA6" w:rsidRPr="009757FB">
        <w:rPr>
          <w:rFonts w:ascii="Times New Roman" w:hAnsi="Times New Roman"/>
        </w:rPr>
        <w:t>terminie 30 dni od dnia doręczenia wezwania</w:t>
      </w:r>
      <w:r w:rsidR="00D56DA6" w:rsidRPr="009757FB">
        <w:rPr>
          <w:rFonts w:ascii="Times New Roman" w:hAnsi="Times New Roman"/>
          <w:bCs/>
        </w:rPr>
        <w:t>.</w:t>
      </w:r>
    </w:p>
    <w:p w14:paraId="4856F04F" w14:textId="77777777"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8E2D8C" w:rsidRPr="00C4681E">
        <w:rPr>
          <w:rFonts w:ascii="Times New Roman" w:hAnsi="Times New Roman"/>
          <w:bCs/>
        </w:rPr>
        <w:t>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3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14:paraId="4A4DD393" w14:textId="77777777" w:rsidR="00561A1F" w:rsidRPr="00C4681E" w:rsidRDefault="00A5481F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4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C4681E">
        <w:rPr>
          <w:rFonts w:ascii="Times New Roman" w:hAnsi="Times New Roman"/>
          <w:bCs/>
        </w:rPr>
        <w:t>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4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14:paraId="26BA962E" w14:textId="77777777" w:rsidR="00D56DA6" w:rsidRPr="00AB24B0" w:rsidRDefault="00EC2C51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F26271" w:rsidRPr="00C4681E">
        <w:rPr>
          <w:rFonts w:ascii="Times New Roman" w:hAnsi="Times New Roman"/>
          <w:bCs/>
        </w:rPr>
        <w:t>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14:paraId="5F202C24" w14:textId="77777777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A5481F">
        <w:rPr>
          <w:rFonts w:ascii="Times New Roman" w:hAnsi="Times New Roman"/>
        </w:rPr>
        <w:t>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14:paraId="704A3B37" w14:textId="77777777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</w:t>
      </w:r>
      <w:r w:rsidR="00A5481F">
        <w:rPr>
          <w:rFonts w:ascii="Times New Roman" w:hAnsi="Times New Roman"/>
        </w:rPr>
        <w:t>awozdań, o których 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14:paraId="6ACE9A86" w14:textId="77777777" w:rsidR="008D2DB0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E5BB1">
        <w:rPr>
          <w:rFonts w:ascii="Times New Roman" w:hAnsi="Times New Roman"/>
        </w:rPr>
        <w:t>7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</w:t>
      </w:r>
      <w:r w:rsidR="00372C0E">
        <w:rPr>
          <w:rFonts w:ascii="Times New Roman" w:hAnsi="Times New Roman"/>
        </w:rPr>
        <w:t>7</w:t>
      </w:r>
      <w:r w:rsidR="00E1756A" w:rsidRPr="00C4681E">
        <w:rPr>
          <w:rFonts w:ascii="Times New Roman" w:hAnsi="Times New Roman"/>
        </w:rPr>
        <w:t xml:space="preserve"> r. poz. </w:t>
      </w:r>
      <w:r w:rsidR="00372C0E">
        <w:rPr>
          <w:rFonts w:ascii="Times New Roman" w:hAnsi="Times New Roman"/>
        </w:rPr>
        <w:t>2077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14:paraId="130AF61A" w14:textId="77777777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C83DBF">
        <w:rPr>
          <w:rFonts w:ascii="Times New Roman" w:hAnsi="Times New Roman"/>
        </w:rPr>
        <w:t>2</w:t>
      </w:r>
      <w:r w:rsidR="009B2D9F" w:rsidRPr="00C4681E">
        <w:rPr>
          <w:rFonts w:ascii="Times New Roman" w:hAnsi="Times New Roman"/>
        </w:rPr>
        <w:t xml:space="preserve">, </w:t>
      </w:r>
      <w:r w:rsidR="00AE5BB1">
        <w:rPr>
          <w:rFonts w:ascii="Times New Roman" w:hAnsi="Times New Roman"/>
        </w:rPr>
        <w:t>6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E5BB1">
        <w:rPr>
          <w:rFonts w:ascii="Times New Roman" w:hAnsi="Times New Roman"/>
        </w:rPr>
        <w:t>7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14:paraId="268FFAD2" w14:textId="77777777" w:rsidR="006E1D5F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14:paraId="7C9606AE" w14:textId="77777777"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14:paraId="228B2A7D" w14:textId="77777777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</w:t>
      </w:r>
      <w:r w:rsidR="000D69FF">
        <w:rPr>
          <w:rFonts w:ascii="Times New Roman" w:hAnsi="Times New Roman"/>
          <w:b/>
        </w:rPr>
        <w:t>0</w:t>
      </w:r>
    </w:p>
    <w:p w14:paraId="4FE9B8D4" w14:textId="77777777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14:paraId="5464786D" w14:textId="77777777"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14:paraId="2D6CDE84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5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14:paraId="44A13D87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6"/>
      </w:r>
      <w:r w:rsidR="00C52BE9" w:rsidRPr="00C4681E">
        <w:rPr>
          <w:rFonts w:ascii="Times New Roman" w:hAnsi="Times New Roman"/>
          <w:vertAlign w:val="superscript"/>
        </w:rPr>
        <w:t>)</w:t>
      </w:r>
    </w:p>
    <w:p w14:paraId="78C23A22" w14:textId="77777777"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14:paraId="4E3D1F3D" w14:textId="77777777"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14:paraId="19E44ECA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7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14:paraId="66AF56E0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8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14:paraId="6FA4B1C1" w14:textId="77777777"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19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14:paraId="1C4425E9" w14:textId="77777777"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lastRenderedPageBreak/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14:paraId="7D6F2B97" w14:textId="77777777"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1524E6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14:paraId="2CE838CB" w14:textId="77777777"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14:paraId="63D77DD0" w14:textId="77777777"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14:paraId="5D028BFF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14:paraId="45C1A402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14:paraId="30BDA98F" w14:textId="77777777"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14:paraId="771E9BB4" w14:textId="77777777" w:rsidR="00A96758" w:rsidRPr="00C4681E" w:rsidRDefault="00A96758" w:rsidP="0034565E">
      <w:pPr>
        <w:spacing w:line="276" w:lineRule="auto"/>
        <w:rPr>
          <w:b/>
        </w:rPr>
      </w:pPr>
    </w:p>
    <w:p w14:paraId="6C48308A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1</w:t>
      </w:r>
    </w:p>
    <w:p w14:paraId="287B0A8E" w14:textId="77777777"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14:paraId="1350BD22" w14:textId="77777777"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>201</w:t>
      </w:r>
      <w:r w:rsidR="00372C0E">
        <w:t>8</w:t>
      </w:r>
      <w:r w:rsidR="00F70599" w:rsidRPr="00C4681E">
        <w:t xml:space="preserve"> </w:t>
      </w:r>
      <w:r w:rsidR="006F306A" w:rsidRPr="00C4681E">
        <w:t xml:space="preserve">r. poz. </w:t>
      </w:r>
      <w:r w:rsidR="00372C0E">
        <w:t>1025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14:paraId="1B748923" w14:textId="77777777"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14:paraId="60BDB7A3" w14:textId="77777777"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14:paraId="693AE3B2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2</w:t>
      </w:r>
    </w:p>
    <w:p w14:paraId="133E0AB2" w14:textId="77777777"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14:paraId="4E2CF8C6" w14:textId="77777777"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14:paraId="2E50A0EB" w14:textId="77777777"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14:paraId="663A1ACE" w14:textId="77777777" w:rsidR="00C61254" w:rsidRDefault="00C61254" w:rsidP="00C61254">
      <w:pPr>
        <w:tabs>
          <w:tab w:val="left" w:pos="284"/>
        </w:tabs>
        <w:spacing w:line="276" w:lineRule="auto"/>
        <w:jc w:val="both"/>
      </w:pPr>
    </w:p>
    <w:p w14:paraId="5E233CF5" w14:textId="77777777" w:rsidR="00DA1AB9" w:rsidRDefault="00DA1AB9" w:rsidP="00C61254">
      <w:pPr>
        <w:tabs>
          <w:tab w:val="left" w:pos="284"/>
        </w:tabs>
        <w:spacing w:line="276" w:lineRule="auto"/>
        <w:jc w:val="both"/>
      </w:pPr>
    </w:p>
    <w:p w14:paraId="08E660F8" w14:textId="77777777" w:rsidR="00DA1AB9" w:rsidRDefault="00DA1AB9" w:rsidP="00C61254">
      <w:pPr>
        <w:tabs>
          <w:tab w:val="left" w:pos="284"/>
        </w:tabs>
        <w:spacing w:line="276" w:lineRule="auto"/>
        <w:jc w:val="both"/>
      </w:pPr>
    </w:p>
    <w:p w14:paraId="0922B508" w14:textId="77777777" w:rsidR="00DA1AB9" w:rsidRPr="00C4681E" w:rsidRDefault="00DA1AB9" w:rsidP="00C61254">
      <w:pPr>
        <w:tabs>
          <w:tab w:val="left" w:pos="284"/>
        </w:tabs>
        <w:spacing w:line="276" w:lineRule="auto"/>
        <w:jc w:val="both"/>
      </w:pPr>
    </w:p>
    <w:p w14:paraId="1387AA75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3</w:t>
      </w:r>
    </w:p>
    <w:p w14:paraId="56A306F8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14:paraId="474F4856" w14:textId="77777777"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14:paraId="4796E8D4" w14:textId="77777777"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14:paraId="036EE1D7" w14:textId="77777777"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14:paraId="4FDA99E5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lastRenderedPageBreak/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14:paraId="104EC727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14:paraId="393AD84B" w14:textId="77777777"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14:paraId="218886C5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14:paraId="0DA6FF06" w14:textId="77777777"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5A923948" w14:textId="77777777" w:rsidR="001524E6" w:rsidRPr="00C4681E" w:rsidRDefault="001524E6" w:rsidP="00434449">
      <w:pPr>
        <w:spacing w:line="276" w:lineRule="auto"/>
        <w:jc w:val="center"/>
        <w:rPr>
          <w:b/>
        </w:rPr>
      </w:pPr>
    </w:p>
    <w:p w14:paraId="36AC7086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4</w:t>
      </w:r>
    </w:p>
    <w:p w14:paraId="106597B4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14:paraId="247991C2" w14:textId="77777777"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14:paraId="66D9903F" w14:textId="77777777"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14:paraId="437FB9BF" w14:textId="77777777" w:rsidR="00A96758" w:rsidRPr="00C4681E" w:rsidRDefault="00A96758" w:rsidP="00A96758">
      <w:pPr>
        <w:spacing w:line="276" w:lineRule="auto"/>
        <w:rPr>
          <w:b/>
        </w:rPr>
      </w:pPr>
    </w:p>
    <w:p w14:paraId="1605ADB4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5</w:t>
      </w:r>
    </w:p>
    <w:p w14:paraId="72E599A5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14:paraId="6D44452D" w14:textId="77777777"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0D69FF">
        <w:t xml:space="preserve"> i mogą być dokonywane w zakresie niewpływającym na zmianę kryteriów wyboru oferty Zleceniobiorcy(-ców).</w:t>
      </w:r>
    </w:p>
    <w:p w14:paraId="6F1EC176" w14:textId="77777777"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14:paraId="09F0BE49" w14:textId="77777777"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14:paraId="73C0B814" w14:textId="77777777"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6</w:t>
      </w:r>
    </w:p>
    <w:p w14:paraId="4362D4FF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14:paraId="41920CAF" w14:textId="77777777"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14:paraId="1AFD6B72" w14:textId="77777777" w:rsidR="00B24604" w:rsidRPr="00C4681E" w:rsidRDefault="00D56DA6" w:rsidP="00067EE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</w:t>
      </w:r>
      <w:r w:rsidRPr="00BE6B1F">
        <w:rPr>
          <w:szCs w:val="24"/>
        </w:rPr>
        <w:t xml:space="preserve">przetwarzaniem i przekazywaniem danych osobowych, a także wprowadzaniem ich                 do systemów informatycznych, </w:t>
      </w:r>
      <w:r w:rsidR="0071643B" w:rsidRPr="00BE6B1F">
        <w:rPr>
          <w:szCs w:val="24"/>
        </w:rPr>
        <w:t>Zleceniobiorca</w:t>
      </w:r>
      <w:r w:rsidR="002655BD" w:rsidRPr="00BE6B1F">
        <w:rPr>
          <w:szCs w:val="24"/>
        </w:rPr>
        <w:t>(-</w:t>
      </w:r>
      <w:r w:rsidR="0076624E" w:rsidRPr="00BE6B1F">
        <w:rPr>
          <w:szCs w:val="24"/>
        </w:rPr>
        <w:t>c</w:t>
      </w:r>
      <w:r w:rsidR="002655BD" w:rsidRPr="00BE6B1F">
        <w:rPr>
          <w:szCs w:val="24"/>
        </w:rPr>
        <w:t>y)</w:t>
      </w:r>
      <w:r w:rsidR="0071643B" w:rsidRPr="00BE6B1F">
        <w:rPr>
          <w:szCs w:val="24"/>
        </w:rPr>
        <w:t xml:space="preserve"> </w:t>
      </w:r>
      <w:r w:rsidR="00372C0E" w:rsidRPr="00BE6B1F">
        <w:rPr>
          <w:szCs w:val="24"/>
        </w:rPr>
        <w:t>postępuje</w:t>
      </w:r>
      <w:r w:rsidR="00527473">
        <w:rPr>
          <w:szCs w:val="24"/>
        </w:rPr>
        <w:t>(-</w:t>
      </w:r>
      <w:r w:rsidR="004C10EA">
        <w:rPr>
          <w:szCs w:val="24"/>
        </w:rPr>
        <w:t>j</w:t>
      </w:r>
      <w:r w:rsidR="00527473">
        <w:rPr>
          <w:szCs w:val="24"/>
        </w:rPr>
        <w:t>ą)</w:t>
      </w:r>
      <w:r w:rsidR="00372C0E" w:rsidRPr="00BE6B1F">
        <w:rPr>
          <w:szCs w:val="24"/>
        </w:rPr>
        <w:t xml:space="preserve"> zgodnie </w:t>
      </w:r>
      <w:r w:rsidR="00527473">
        <w:rPr>
          <w:szCs w:val="24"/>
        </w:rPr>
        <w:br/>
      </w:r>
      <w:r w:rsidR="00372C0E" w:rsidRPr="00BE6B1F">
        <w:rPr>
          <w:szCs w:val="24"/>
        </w:rPr>
        <w:t xml:space="preserve">z postanowieniami </w:t>
      </w:r>
      <w:r w:rsidR="00BE6B1F" w:rsidRPr="00BE6B1F">
        <w:rPr>
          <w:szCs w:val="24"/>
        </w:rPr>
        <w:t xml:space="preserve">rozporządzenia Parlamentu Europejskiego i Rady (UE) </w:t>
      </w:r>
      <w:hyperlink r:id="rId8" w:history="1">
        <w:r w:rsidR="00BE6B1F" w:rsidRPr="00BE6B1F">
          <w:rPr>
            <w:rStyle w:val="Hipercze"/>
            <w:color w:val="auto"/>
            <w:szCs w:val="24"/>
            <w:u w:val="none"/>
          </w:rPr>
          <w:t>2016/679</w:t>
        </w:r>
      </w:hyperlink>
      <w:r w:rsidR="00BE6B1F" w:rsidRPr="00BE6B1F"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9" w:history="1">
        <w:r w:rsidR="00BE6B1F" w:rsidRPr="00BE6B1F">
          <w:rPr>
            <w:rStyle w:val="Hipercze"/>
            <w:color w:val="auto"/>
            <w:szCs w:val="24"/>
            <w:u w:val="none"/>
          </w:rPr>
          <w:t>95/46/WE</w:t>
        </w:r>
      </w:hyperlink>
      <w:r w:rsidR="00BE6B1F" w:rsidRPr="00BE6B1F">
        <w:rPr>
          <w:szCs w:val="24"/>
        </w:rPr>
        <w:t xml:space="preserve"> (ogólne</w:t>
      </w:r>
      <w:r w:rsidR="008B4426">
        <w:rPr>
          <w:szCs w:val="24"/>
        </w:rPr>
        <w:t>go rozporządzenia</w:t>
      </w:r>
      <w:r w:rsidR="00BE6B1F" w:rsidRPr="00BE6B1F">
        <w:rPr>
          <w:szCs w:val="24"/>
        </w:rPr>
        <w:t xml:space="preserve"> o ochronie danych) (Dz.</w:t>
      </w:r>
      <w:r w:rsidR="00E539FC">
        <w:rPr>
          <w:szCs w:val="24"/>
        </w:rPr>
        <w:t xml:space="preserve"> </w:t>
      </w:r>
      <w:r w:rsidR="00BE6B1F" w:rsidRPr="00BE6B1F">
        <w:rPr>
          <w:szCs w:val="24"/>
        </w:rPr>
        <w:t xml:space="preserve">Urz. UE L 119 z 04.05.2016, </w:t>
      </w:r>
      <w:hyperlink r:id="rId10" w:history="1">
        <w:r w:rsidR="00BE6B1F" w:rsidRPr="00BE6B1F">
          <w:rPr>
            <w:rStyle w:val="Hipercze"/>
            <w:color w:val="auto"/>
            <w:szCs w:val="24"/>
            <w:u w:val="none"/>
          </w:rPr>
          <w:t>str. 1</w:t>
        </w:r>
      </w:hyperlink>
      <w:r w:rsidR="00BE6B1F" w:rsidRPr="00BE6B1F">
        <w:rPr>
          <w:szCs w:val="24"/>
        </w:rPr>
        <w:t>)</w:t>
      </w:r>
      <w:r w:rsidR="00BE6B1F">
        <w:rPr>
          <w:szCs w:val="24"/>
        </w:rPr>
        <w:t xml:space="preserve">. </w:t>
      </w:r>
    </w:p>
    <w:p w14:paraId="070FAE0A" w14:textId="77777777"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14:paraId="7F945CE4" w14:textId="77777777"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7</w:t>
      </w:r>
    </w:p>
    <w:p w14:paraId="79BC9DEC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lastRenderedPageBreak/>
        <w:t>Postanowienia końcowe</w:t>
      </w:r>
    </w:p>
    <w:p w14:paraId="540353C1" w14:textId="77777777"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>zastosowanie przepisy prawa powszechnie obowiązującego, w szczególności przepisy ustawy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AB4B1F">
        <w:rPr>
          <w:rFonts w:ascii="Times New Roman" w:hAnsi="Times New Roman"/>
        </w:rPr>
        <w:t>sierpnia</w:t>
      </w:r>
      <w:r w:rsidR="00AB4B1F" w:rsidRPr="00C4681E">
        <w:rPr>
          <w:rFonts w:ascii="Times New Roman" w:hAnsi="Times New Roman"/>
        </w:rPr>
        <w:t xml:space="preserve"> </w:t>
      </w:r>
      <w:r w:rsidR="007F5CB7" w:rsidRPr="00C4681E">
        <w:rPr>
          <w:rFonts w:ascii="Times New Roman" w:hAnsi="Times New Roman"/>
        </w:rPr>
        <w:t xml:space="preserve">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="00002B65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Prawo zamówie</w:t>
      </w:r>
      <w:r w:rsidR="00861308">
        <w:rPr>
          <w:rFonts w:ascii="Times New Roman" w:hAnsi="Times New Roman"/>
        </w:rPr>
        <w:t xml:space="preserve">ń publicznych (Dz. U. z </w:t>
      </w:r>
      <w:r w:rsidR="00AB4B1F">
        <w:rPr>
          <w:rFonts w:ascii="Times New Roman" w:hAnsi="Times New Roman"/>
        </w:rPr>
        <w:t>2018 r. poz. 1986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</w:t>
      </w:r>
      <w:r w:rsidR="001C615C" w:rsidRPr="00BE4749">
        <w:rPr>
          <w:rFonts w:ascii="Times New Roman" w:hAnsi="Times New Roman"/>
        </w:rPr>
        <w:t>(</w:t>
      </w:r>
      <w:r w:rsidR="00BE4749" w:rsidRPr="00BE4749">
        <w:rPr>
          <w:rFonts w:ascii="Times New Roman" w:hAnsi="Times New Roman"/>
        </w:rPr>
        <w:t>Dz. U. z 2018 r. poz. 1458, z późn. zm</w:t>
      </w:r>
      <w:r w:rsidR="006E2B28" w:rsidRPr="00BE4749">
        <w:rPr>
          <w:rFonts w:ascii="Times New Roman" w:hAnsi="Times New Roman"/>
        </w:rPr>
        <w:t>.</w:t>
      </w:r>
      <w:r w:rsidR="001C615C" w:rsidRPr="00BE4749">
        <w:rPr>
          <w:rFonts w:ascii="Times New Roman" w:hAnsi="Times New Roman"/>
        </w:rPr>
        <w:t>).</w:t>
      </w:r>
    </w:p>
    <w:p w14:paraId="1EB0F80B" w14:textId="77777777" w:rsidR="00B828EC" w:rsidRPr="00067EEE" w:rsidRDefault="005264EC" w:rsidP="00067EE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14:paraId="06288B2D" w14:textId="77777777"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14:paraId="5C6FF445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8</w:t>
      </w:r>
    </w:p>
    <w:p w14:paraId="4DFADA60" w14:textId="77777777"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14:paraId="2B987084" w14:textId="77777777"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14:paraId="1221310D" w14:textId="77777777"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0D69FF">
        <w:rPr>
          <w:b/>
        </w:rPr>
        <w:t>19</w:t>
      </w:r>
    </w:p>
    <w:p w14:paraId="1E6382F0" w14:textId="77777777"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14:paraId="6AA2E20A" w14:textId="77777777"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14:paraId="05C683F6" w14:textId="77777777"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14:paraId="2BC11E2E" w14:textId="77777777" w:rsidR="00D56DA6" w:rsidRPr="00C4681E" w:rsidRDefault="00D56DA6" w:rsidP="00434449">
      <w:pPr>
        <w:spacing w:line="276" w:lineRule="auto"/>
        <w:ind w:left="284"/>
      </w:pPr>
    </w:p>
    <w:p w14:paraId="2AAF8BD3" w14:textId="77777777" w:rsidR="00C17823" w:rsidRPr="00C4681E" w:rsidRDefault="00D56DA6" w:rsidP="00DA1AB9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14:paraId="2B93F193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14:paraId="65A758A9" w14:textId="77777777"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14:paraId="60013771" w14:textId="77777777"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14:paraId="29B8C10B" w14:textId="77777777"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6D7D3C">
        <w:t xml:space="preserve"> działań</w:t>
      </w:r>
      <w:r w:rsidR="00676A49">
        <w:t>.</w:t>
      </w:r>
    </w:p>
    <w:p w14:paraId="2FD2986A" w14:textId="77777777"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676A49">
        <w:t>.</w:t>
      </w:r>
      <w:r w:rsidR="000F45BD" w:rsidRPr="00C4681E" w:rsidDel="000F45BD">
        <w:t xml:space="preserve"> </w:t>
      </w:r>
    </w:p>
    <w:p w14:paraId="3D2DF70B" w14:textId="77777777"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0"/>
      </w:r>
      <w:r w:rsidR="00F75566" w:rsidRPr="00C4681E">
        <w:rPr>
          <w:vertAlign w:val="superscript"/>
        </w:rPr>
        <w:t>)</w:t>
      </w:r>
      <w:r w:rsidR="00676A49">
        <w:t>.</w:t>
      </w:r>
    </w:p>
    <w:p w14:paraId="276B475A" w14:textId="77777777"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</w:t>
      </w:r>
      <w:r w:rsidR="006D7D3C">
        <w:t>any opis poszczególnych działań</w:t>
      </w:r>
      <w:r w:rsidR="00676A49">
        <w:t>.</w:t>
      </w:r>
    </w:p>
    <w:p w14:paraId="599CFFD1" w14:textId="77777777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770ED0A3" w14:textId="77777777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0E66E3A5" w14:textId="77777777"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14:paraId="1C37F01C" w14:textId="77777777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14:paraId="29031A5F" w14:textId="77777777"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14:paraId="77176AD3" w14:textId="77777777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</w:t>
      </w:r>
      <w:r w:rsidR="00022779">
        <w:rPr>
          <w:rFonts w:eastAsia="Arial"/>
          <w:bCs/>
          <w:sz w:val="22"/>
        </w:rPr>
        <w:t xml:space="preserve"> wpływają na zmianę znaczenia istotnych postanowień umowy.</w:t>
      </w:r>
    </w:p>
    <w:p w14:paraId="586A2952" w14:textId="77777777"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40B3" w14:textId="77777777" w:rsidR="001B2A66" w:rsidRDefault="001B2A66" w:rsidP="00B8414F">
      <w:r>
        <w:separator/>
      </w:r>
    </w:p>
  </w:endnote>
  <w:endnote w:type="continuationSeparator" w:id="0">
    <w:p w14:paraId="4EFC8597" w14:textId="77777777" w:rsidR="001B2A66" w:rsidRDefault="001B2A66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519C" w14:textId="77777777" w:rsidR="00EA0A41" w:rsidRDefault="005100C0">
    <w:pPr>
      <w:pStyle w:val="Stopka"/>
      <w:jc w:val="center"/>
    </w:pPr>
    <w:r>
      <w:fldChar w:fldCharType="begin"/>
    </w:r>
    <w:r w:rsidR="00EA0A41">
      <w:instrText xml:space="preserve"> PAGE   \* MERGEFORMAT </w:instrText>
    </w:r>
    <w:r>
      <w:fldChar w:fldCharType="separate"/>
    </w:r>
    <w:r w:rsidR="00C77820">
      <w:rPr>
        <w:noProof/>
      </w:rPr>
      <w:t>11</w:t>
    </w:r>
    <w:r>
      <w:fldChar w:fldCharType="end"/>
    </w:r>
  </w:p>
  <w:p w14:paraId="16B3B7FF" w14:textId="77777777"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C8DB6" w14:textId="77777777" w:rsidR="001B2A66" w:rsidRDefault="001B2A66" w:rsidP="00B8414F">
      <w:r>
        <w:separator/>
      </w:r>
    </w:p>
  </w:footnote>
  <w:footnote w:type="continuationSeparator" w:id="0">
    <w:p w14:paraId="5398D380" w14:textId="77777777" w:rsidR="001B2A66" w:rsidRDefault="001B2A66" w:rsidP="00B8414F">
      <w:r>
        <w:continuationSeparator/>
      </w:r>
    </w:p>
  </w:footnote>
  <w:footnote w:id="1">
    <w:p w14:paraId="2D1BC5C5" w14:textId="77777777"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0418D2">
        <w:t xml:space="preserve"> 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</w:t>
      </w:r>
      <w:r w:rsidR="000418D2">
        <w:t xml:space="preserve"> </w:t>
      </w:r>
      <w:r w:rsidRPr="00261F97">
        <w:t>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14:paraId="1D7EDAD4" w14:textId="77777777"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0418D2">
        <w:rPr>
          <w:vertAlign w:val="superscript"/>
        </w:rPr>
        <w:t xml:space="preserve">   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14:paraId="269DBCB3" w14:textId="77777777"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14:paraId="0C5CF606" w14:textId="77777777"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14:paraId="6556F33C" w14:textId="77777777"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 xml:space="preserve">Dotyczy </w:t>
      </w:r>
      <w:r w:rsidRPr="00C83DBF">
        <w:rPr>
          <w:b/>
          <w:u w:val="single"/>
        </w:rPr>
        <w:t>wyłącznie</w:t>
      </w:r>
      <w:r w:rsidRPr="00673A20">
        <w:t xml:space="preserve"> umów o wsparcie realizacji zadania publicznego.</w:t>
      </w:r>
    </w:p>
  </w:footnote>
  <w:footnote w:id="6">
    <w:p w14:paraId="53BE2155" w14:textId="77777777" w:rsidR="00EA0A41" w:rsidRPr="00C4681E" w:rsidRDefault="00EA0A41" w:rsidP="006E1D5F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7">
    <w:p w14:paraId="4011A03B" w14:textId="77777777"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14:paraId="7F3CD5EA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9">
    <w:p w14:paraId="5BE77415" w14:textId="77777777"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0">
    <w:p w14:paraId="595D300E" w14:textId="77777777"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</w:t>
      </w:r>
      <w:r w:rsidR="00473CD5">
        <w:t xml:space="preserve">e z pkt </w:t>
      </w:r>
      <w:r w:rsidR="00276040">
        <w:t>I</w:t>
      </w:r>
      <w:r>
        <w:t>V oferty.</w:t>
      </w:r>
    </w:p>
  </w:footnote>
  <w:footnote w:id="11">
    <w:p w14:paraId="67096E89" w14:textId="77777777"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14:paraId="6FE27BB9" w14:textId="77777777"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3">
    <w:p w14:paraId="5EB14F02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4">
    <w:p w14:paraId="5330E1A8" w14:textId="77777777"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5">
    <w:p w14:paraId="154DD362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6">
    <w:p w14:paraId="65B318E9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7">
    <w:p w14:paraId="22CF995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8">
    <w:p w14:paraId="113A20EE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9">
    <w:p w14:paraId="7E0E1623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0">
    <w:p w14:paraId="7D742815" w14:textId="77777777"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2B6A"/>
    <w:multiLevelType w:val="hybridMultilevel"/>
    <w:tmpl w:val="5DFC0BEA"/>
    <w:lvl w:ilvl="0" w:tplc="4B22A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3947" w:hanging="360"/>
      </w:pPr>
    </w:lvl>
    <w:lvl w:ilvl="2" w:tplc="0415001B" w:tentative="1">
      <w:start w:val="1"/>
      <w:numFmt w:val="lowerRoman"/>
      <w:lvlText w:val="%3."/>
      <w:lvlJc w:val="right"/>
      <w:pPr>
        <w:ind w:left="-3227" w:hanging="180"/>
      </w:pPr>
    </w:lvl>
    <w:lvl w:ilvl="3" w:tplc="0415000F" w:tentative="1">
      <w:start w:val="1"/>
      <w:numFmt w:val="decimal"/>
      <w:lvlText w:val="%4."/>
      <w:lvlJc w:val="left"/>
      <w:pPr>
        <w:ind w:left="-2507" w:hanging="360"/>
      </w:pPr>
    </w:lvl>
    <w:lvl w:ilvl="4" w:tplc="04150019" w:tentative="1">
      <w:start w:val="1"/>
      <w:numFmt w:val="lowerLetter"/>
      <w:lvlText w:val="%5."/>
      <w:lvlJc w:val="left"/>
      <w:pPr>
        <w:ind w:left="-1787" w:hanging="360"/>
      </w:pPr>
    </w:lvl>
    <w:lvl w:ilvl="5" w:tplc="0415001B" w:tentative="1">
      <w:start w:val="1"/>
      <w:numFmt w:val="lowerRoman"/>
      <w:lvlText w:val="%6."/>
      <w:lvlJc w:val="right"/>
      <w:pPr>
        <w:ind w:left="-1067" w:hanging="180"/>
      </w:pPr>
    </w:lvl>
    <w:lvl w:ilvl="6" w:tplc="0415000F" w:tentative="1">
      <w:start w:val="1"/>
      <w:numFmt w:val="decimal"/>
      <w:lvlText w:val="%7."/>
      <w:lvlJc w:val="left"/>
      <w:pPr>
        <w:ind w:left="-347" w:hanging="360"/>
      </w:pPr>
    </w:lvl>
    <w:lvl w:ilvl="7" w:tplc="04150019" w:tentative="1">
      <w:start w:val="1"/>
      <w:numFmt w:val="lowerLetter"/>
      <w:lvlText w:val="%8."/>
      <w:lvlJc w:val="left"/>
      <w:pPr>
        <w:ind w:left="373" w:hanging="360"/>
      </w:pPr>
    </w:lvl>
    <w:lvl w:ilvl="8" w:tplc="041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29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414021"/>
    <w:multiLevelType w:val="hybridMultilevel"/>
    <w:tmpl w:val="5DCAA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5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534777180">
    <w:abstractNumId w:val="15"/>
  </w:num>
  <w:num w:numId="2" w16cid:durableId="1488399891">
    <w:abstractNumId w:val="48"/>
  </w:num>
  <w:num w:numId="3" w16cid:durableId="811871982">
    <w:abstractNumId w:val="34"/>
  </w:num>
  <w:num w:numId="4" w16cid:durableId="315034311">
    <w:abstractNumId w:val="6"/>
  </w:num>
  <w:num w:numId="5" w16cid:durableId="881593140">
    <w:abstractNumId w:val="41"/>
  </w:num>
  <w:num w:numId="6" w16cid:durableId="766005930">
    <w:abstractNumId w:val="18"/>
  </w:num>
  <w:num w:numId="7" w16cid:durableId="1908110104">
    <w:abstractNumId w:val="47"/>
  </w:num>
  <w:num w:numId="8" w16cid:durableId="272172290">
    <w:abstractNumId w:val="45"/>
  </w:num>
  <w:num w:numId="9" w16cid:durableId="1612741281">
    <w:abstractNumId w:val="46"/>
  </w:num>
  <w:num w:numId="10" w16cid:durableId="18698641">
    <w:abstractNumId w:val="3"/>
  </w:num>
  <w:num w:numId="11" w16cid:durableId="1117985160">
    <w:abstractNumId w:val="23"/>
  </w:num>
  <w:num w:numId="12" w16cid:durableId="689839734">
    <w:abstractNumId w:val="17"/>
  </w:num>
  <w:num w:numId="13" w16cid:durableId="442848715">
    <w:abstractNumId w:val="43"/>
  </w:num>
  <w:num w:numId="14" w16cid:durableId="995107389">
    <w:abstractNumId w:val="35"/>
  </w:num>
  <w:num w:numId="15" w16cid:durableId="197933416">
    <w:abstractNumId w:val="25"/>
  </w:num>
  <w:num w:numId="16" w16cid:durableId="70200554">
    <w:abstractNumId w:val="21"/>
  </w:num>
  <w:num w:numId="17" w16cid:durableId="722296124">
    <w:abstractNumId w:val="29"/>
  </w:num>
  <w:num w:numId="18" w16cid:durableId="36400428">
    <w:abstractNumId w:val="9"/>
  </w:num>
  <w:num w:numId="19" w16cid:durableId="1283347010">
    <w:abstractNumId w:val="24"/>
  </w:num>
  <w:num w:numId="20" w16cid:durableId="1829318763">
    <w:abstractNumId w:val="40"/>
  </w:num>
  <w:num w:numId="21" w16cid:durableId="258416494">
    <w:abstractNumId w:val="36"/>
  </w:num>
  <w:num w:numId="22" w16cid:durableId="1990133657">
    <w:abstractNumId w:val="1"/>
  </w:num>
  <w:num w:numId="23" w16cid:durableId="306470652">
    <w:abstractNumId w:val="8"/>
  </w:num>
  <w:num w:numId="24" w16cid:durableId="1379479027">
    <w:abstractNumId w:val="38"/>
  </w:num>
  <w:num w:numId="25" w16cid:durableId="2132285269">
    <w:abstractNumId w:val="37"/>
  </w:num>
  <w:num w:numId="26" w16cid:durableId="502280348">
    <w:abstractNumId w:val="20"/>
  </w:num>
  <w:num w:numId="27" w16cid:durableId="2007901953">
    <w:abstractNumId w:val="26"/>
  </w:num>
  <w:num w:numId="28" w16cid:durableId="1957442956">
    <w:abstractNumId w:val="13"/>
  </w:num>
  <w:num w:numId="29" w16cid:durableId="2091079604">
    <w:abstractNumId w:val="19"/>
  </w:num>
  <w:num w:numId="30" w16cid:durableId="644316955">
    <w:abstractNumId w:val="44"/>
  </w:num>
  <w:num w:numId="31" w16cid:durableId="1070420051">
    <w:abstractNumId w:val="49"/>
  </w:num>
  <w:num w:numId="32" w16cid:durableId="1110976914">
    <w:abstractNumId w:val="27"/>
  </w:num>
  <w:num w:numId="33" w16cid:durableId="1095636325">
    <w:abstractNumId w:val="4"/>
  </w:num>
  <w:num w:numId="34" w16cid:durableId="1337420764">
    <w:abstractNumId w:val="5"/>
  </w:num>
  <w:num w:numId="35" w16cid:durableId="727611085">
    <w:abstractNumId w:val="16"/>
  </w:num>
  <w:num w:numId="36" w16cid:durableId="2032804046">
    <w:abstractNumId w:val="42"/>
  </w:num>
  <w:num w:numId="37" w16cid:durableId="2038266346">
    <w:abstractNumId w:val="22"/>
  </w:num>
  <w:num w:numId="38" w16cid:durableId="1029838137">
    <w:abstractNumId w:val="10"/>
  </w:num>
  <w:num w:numId="39" w16cid:durableId="1274747000">
    <w:abstractNumId w:val="28"/>
  </w:num>
  <w:num w:numId="40" w16cid:durableId="1586039430">
    <w:abstractNumId w:val="33"/>
  </w:num>
  <w:num w:numId="41" w16cid:durableId="905841057">
    <w:abstractNumId w:val="39"/>
  </w:num>
  <w:num w:numId="42" w16cid:durableId="1051074162">
    <w:abstractNumId w:val="32"/>
  </w:num>
  <w:num w:numId="43" w16cid:durableId="1953439417">
    <w:abstractNumId w:val="11"/>
  </w:num>
  <w:num w:numId="44" w16cid:durableId="819879662">
    <w:abstractNumId w:val="14"/>
  </w:num>
  <w:num w:numId="45" w16cid:durableId="203255590">
    <w:abstractNumId w:val="12"/>
  </w:num>
  <w:num w:numId="46" w16cid:durableId="459493015">
    <w:abstractNumId w:val="7"/>
  </w:num>
  <w:num w:numId="47" w16cid:durableId="1049959476">
    <w:abstractNumId w:val="31"/>
  </w:num>
  <w:num w:numId="48" w16cid:durableId="708457156">
    <w:abstractNumId w:val="2"/>
  </w:num>
  <w:num w:numId="49" w16cid:durableId="1511027066">
    <w:abstractNumId w:val="30"/>
  </w:num>
  <w:num w:numId="50" w16cid:durableId="54960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A6"/>
    <w:rsid w:val="0000133D"/>
    <w:rsid w:val="00002B65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22B"/>
    <w:rsid w:val="000223B7"/>
    <w:rsid w:val="00022779"/>
    <w:rsid w:val="00026341"/>
    <w:rsid w:val="0003030F"/>
    <w:rsid w:val="000353C9"/>
    <w:rsid w:val="00035719"/>
    <w:rsid w:val="000418D2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6EBB"/>
    <w:rsid w:val="00067124"/>
    <w:rsid w:val="00067EEE"/>
    <w:rsid w:val="00073A0D"/>
    <w:rsid w:val="00073C60"/>
    <w:rsid w:val="000743A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9FF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4FF8"/>
    <w:rsid w:val="00137349"/>
    <w:rsid w:val="00140334"/>
    <w:rsid w:val="00140737"/>
    <w:rsid w:val="00142DD1"/>
    <w:rsid w:val="00144CA7"/>
    <w:rsid w:val="0014561C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0861"/>
    <w:rsid w:val="001612F5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2284"/>
    <w:rsid w:val="001A3638"/>
    <w:rsid w:val="001A53D3"/>
    <w:rsid w:val="001B02AE"/>
    <w:rsid w:val="001B0D65"/>
    <w:rsid w:val="001B28B4"/>
    <w:rsid w:val="001B2A66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0ED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040"/>
    <w:rsid w:val="002769F5"/>
    <w:rsid w:val="00280085"/>
    <w:rsid w:val="0028013B"/>
    <w:rsid w:val="00280A29"/>
    <w:rsid w:val="00280D38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5F0F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17B32"/>
    <w:rsid w:val="003213D7"/>
    <w:rsid w:val="00322064"/>
    <w:rsid w:val="00322A35"/>
    <w:rsid w:val="0032685D"/>
    <w:rsid w:val="0032746B"/>
    <w:rsid w:val="0033062A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6391"/>
    <w:rsid w:val="003670C5"/>
    <w:rsid w:val="00372002"/>
    <w:rsid w:val="00372651"/>
    <w:rsid w:val="00372C0E"/>
    <w:rsid w:val="0037376B"/>
    <w:rsid w:val="003751D4"/>
    <w:rsid w:val="00375955"/>
    <w:rsid w:val="00376879"/>
    <w:rsid w:val="00376BE4"/>
    <w:rsid w:val="003773B2"/>
    <w:rsid w:val="003801B3"/>
    <w:rsid w:val="00380372"/>
    <w:rsid w:val="003806C5"/>
    <w:rsid w:val="00385BE3"/>
    <w:rsid w:val="003869C4"/>
    <w:rsid w:val="0038785A"/>
    <w:rsid w:val="00391F3B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2786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D6DDE"/>
    <w:rsid w:val="003E0FA8"/>
    <w:rsid w:val="003E7CDF"/>
    <w:rsid w:val="003F02D0"/>
    <w:rsid w:val="003F107E"/>
    <w:rsid w:val="003F23E1"/>
    <w:rsid w:val="003F2EFF"/>
    <w:rsid w:val="003F3481"/>
    <w:rsid w:val="003F4E41"/>
    <w:rsid w:val="003F6678"/>
    <w:rsid w:val="00407AAC"/>
    <w:rsid w:val="00411F80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65F5B"/>
    <w:rsid w:val="00473CD5"/>
    <w:rsid w:val="00475DB3"/>
    <w:rsid w:val="00481A3E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10EA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D7F79"/>
    <w:rsid w:val="004E0A5A"/>
    <w:rsid w:val="004E23C4"/>
    <w:rsid w:val="004E3B58"/>
    <w:rsid w:val="004E3ED1"/>
    <w:rsid w:val="004F0A4A"/>
    <w:rsid w:val="004F2795"/>
    <w:rsid w:val="004F46E4"/>
    <w:rsid w:val="004F4FC1"/>
    <w:rsid w:val="004F5439"/>
    <w:rsid w:val="00504263"/>
    <w:rsid w:val="005048F3"/>
    <w:rsid w:val="005057E9"/>
    <w:rsid w:val="00505BEA"/>
    <w:rsid w:val="00506D80"/>
    <w:rsid w:val="00507A99"/>
    <w:rsid w:val="005100C0"/>
    <w:rsid w:val="0051159B"/>
    <w:rsid w:val="00511A13"/>
    <w:rsid w:val="00515857"/>
    <w:rsid w:val="0051746B"/>
    <w:rsid w:val="005211F7"/>
    <w:rsid w:val="005264EC"/>
    <w:rsid w:val="00527473"/>
    <w:rsid w:val="005450B9"/>
    <w:rsid w:val="005451FC"/>
    <w:rsid w:val="00545C6D"/>
    <w:rsid w:val="005475F4"/>
    <w:rsid w:val="00547CEE"/>
    <w:rsid w:val="00551F63"/>
    <w:rsid w:val="00554D40"/>
    <w:rsid w:val="005566AF"/>
    <w:rsid w:val="00560677"/>
    <w:rsid w:val="00560B75"/>
    <w:rsid w:val="00561A1F"/>
    <w:rsid w:val="00565340"/>
    <w:rsid w:val="00566C2F"/>
    <w:rsid w:val="005707BE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B96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E5F0E"/>
    <w:rsid w:val="005F195F"/>
    <w:rsid w:val="005F2FB9"/>
    <w:rsid w:val="005F3674"/>
    <w:rsid w:val="005F385B"/>
    <w:rsid w:val="005F554A"/>
    <w:rsid w:val="005F67D7"/>
    <w:rsid w:val="00601415"/>
    <w:rsid w:val="006014EF"/>
    <w:rsid w:val="00601A6E"/>
    <w:rsid w:val="00602400"/>
    <w:rsid w:val="0060276B"/>
    <w:rsid w:val="00603A57"/>
    <w:rsid w:val="00603AEE"/>
    <w:rsid w:val="00605358"/>
    <w:rsid w:val="00605E97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0D49"/>
    <w:rsid w:val="00632571"/>
    <w:rsid w:val="006401C1"/>
    <w:rsid w:val="006456A5"/>
    <w:rsid w:val="00646099"/>
    <w:rsid w:val="00653EAF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415C"/>
    <w:rsid w:val="006A5766"/>
    <w:rsid w:val="006A74A7"/>
    <w:rsid w:val="006B05F5"/>
    <w:rsid w:val="006B0885"/>
    <w:rsid w:val="006B1F7D"/>
    <w:rsid w:val="006B2A27"/>
    <w:rsid w:val="006B2E39"/>
    <w:rsid w:val="006B5597"/>
    <w:rsid w:val="006B64EE"/>
    <w:rsid w:val="006C099B"/>
    <w:rsid w:val="006C139D"/>
    <w:rsid w:val="006C24AB"/>
    <w:rsid w:val="006C5E90"/>
    <w:rsid w:val="006D063C"/>
    <w:rsid w:val="006D2112"/>
    <w:rsid w:val="006D7495"/>
    <w:rsid w:val="006D7D3C"/>
    <w:rsid w:val="006D7FA9"/>
    <w:rsid w:val="006D7FD1"/>
    <w:rsid w:val="006E1565"/>
    <w:rsid w:val="006E1D5F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5A90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93D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4F70"/>
    <w:rsid w:val="00795472"/>
    <w:rsid w:val="007955D8"/>
    <w:rsid w:val="007A5775"/>
    <w:rsid w:val="007B0C3D"/>
    <w:rsid w:val="007B1E4C"/>
    <w:rsid w:val="007B4959"/>
    <w:rsid w:val="007B4B09"/>
    <w:rsid w:val="007B4C20"/>
    <w:rsid w:val="007B7A8D"/>
    <w:rsid w:val="007C0421"/>
    <w:rsid w:val="007C306E"/>
    <w:rsid w:val="007C3DF6"/>
    <w:rsid w:val="007C5453"/>
    <w:rsid w:val="007C56E6"/>
    <w:rsid w:val="007C5831"/>
    <w:rsid w:val="007C7958"/>
    <w:rsid w:val="007D1093"/>
    <w:rsid w:val="007D1884"/>
    <w:rsid w:val="007D2858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A27"/>
    <w:rsid w:val="00810BA9"/>
    <w:rsid w:val="00820741"/>
    <w:rsid w:val="008225A2"/>
    <w:rsid w:val="00830AC2"/>
    <w:rsid w:val="0083125A"/>
    <w:rsid w:val="008315C7"/>
    <w:rsid w:val="008334FE"/>
    <w:rsid w:val="0083538A"/>
    <w:rsid w:val="00835E58"/>
    <w:rsid w:val="0083689F"/>
    <w:rsid w:val="00837774"/>
    <w:rsid w:val="008410DA"/>
    <w:rsid w:val="00842A9E"/>
    <w:rsid w:val="00843CEB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1308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0491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426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4AB1"/>
    <w:rsid w:val="008D5B11"/>
    <w:rsid w:val="008E0889"/>
    <w:rsid w:val="008E20A6"/>
    <w:rsid w:val="008E2D8C"/>
    <w:rsid w:val="008E36E1"/>
    <w:rsid w:val="008F1587"/>
    <w:rsid w:val="008F28C6"/>
    <w:rsid w:val="008F2CE7"/>
    <w:rsid w:val="008F7FD7"/>
    <w:rsid w:val="00900030"/>
    <w:rsid w:val="00901826"/>
    <w:rsid w:val="009026FE"/>
    <w:rsid w:val="009035D7"/>
    <w:rsid w:val="009038C4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0283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50E"/>
    <w:rsid w:val="0097417C"/>
    <w:rsid w:val="00974B9C"/>
    <w:rsid w:val="009757FB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297F"/>
    <w:rsid w:val="00A1343E"/>
    <w:rsid w:val="00A13BF2"/>
    <w:rsid w:val="00A149CD"/>
    <w:rsid w:val="00A1519C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212D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81F"/>
    <w:rsid w:val="00A54CA4"/>
    <w:rsid w:val="00A56E13"/>
    <w:rsid w:val="00A57212"/>
    <w:rsid w:val="00A6087D"/>
    <w:rsid w:val="00A61B3B"/>
    <w:rsid w:val="00A63E99"/>
    <w:rsid w:val="00A64396"/>
    <w:rsid w:val="00A667E1"/>
    <w:rsid w:val="00A678F3"/>
    <w:rsid w:val="00A70A55"/>
    <w:rsid w:val="00A725C1"/>
    <w:rsid w:val="00A72BDC"/>
    <w:rsid w:val="00A73FF0"/>
    <w:rsid w:val="00A77790"/>
    <w:rsid w:val="00A8205B"/>
    <w:rsid w:val="00A8373A"/>
    <w:rsid w:val="00A92962"/>
    <w:rsid w:val="00A96758"/>
    <w:rsid w:val="00A97056"/>
    <w:rsid w:val="00A97741"/>
    <w:rsid w:val="00A97847"/>
    <w:rsid w:val="00AA09B2"/>
    <w:rsid w:val="00AA1AD2"/>
    <w:rsid w:val="00AA209E"/>
    <w:rsid w:val="00AA2291"/>
    <w:rsid w:val="00AB24B0"/>
    <w:rsid w:val="00AB46CB"/>
    <w:rsid w:val="00AB4B1F"/>
    <w:rsid w:val="00AB5179"/>
    <w:rsid w:val="00AB6B74"/>
    <w:rsid w:val="00AC2374"/>
    <w:rsid w:val="00AC3586"/>
    <w:rsid w:val="00AD5FB0"/>
    <w:rsid w:val="00AD6958"/>
    <w:rsid w:val="00AD720E"/>
    <w:rsid w:val="00AE0E55"/>
    <w:rsid w:val="00AE14C1"/>
    <w:rsid w:val="00AE17A6"/>
    <w:rsid w:val="00AE216E"/>
    <w:rsid w:val="00AE57F3"/>
    <w:rsid w:val="00AE5BB1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0E41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4D60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1039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C659A"/>
    <w:rsid w:val="00BC6E14"/>
    <w:rsid w:val="00BD3224"/>
    <w:rsid w:val="00BD3DF5"/>
    <w:rsid w:val="00BE2A25"/>
    <w:rsid w:val="00BE4749"/>
    <w:rsid w:val="00BE501F"/>
    <w:rsid w:val="00BE562B"/>
    <w:rsid w:val="00BE6B1F"/>
    <w:rsid w:val="00BE7163"/>
    <w:rsid w:val="00BE73CD"/>
    <w:rsid w:val="00BE7A9D"/>
    <w:rsid w:val="00BF1A88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4424"/>
    <w:rsid w:val="00C666B2"/>
    <w:rsid w:val="00C72439"/>
    <w:rsid w:val="00C72AC1"/>
    <w:rsid w:val="00C73758"/>
    <w:rsid w:val="00C73C0E"/>
    <w:rsid w:val="00C74606"/>
    <w:rsid w:val="00C74C9B"/>
    <w:rsid w:val="00C77820"/>
    <w:rsid w:val="00C8125D"/>
    <w:rsid w:val="00C82C1C"/>
    <w:rsid w:val="00C83DBF"/>
    <w:rsid w:val="00C841DB"/>
    <w:rsid w:val="00C84306"/>
    <w:rsid w:val="00C847A3"/>
    <w:rsid w:val="00C85279"/>
    <w:rsid w:val="00C85A2D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D7A89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45D9"/>
    <w:rsid w:val="00D05919"/>
    <w:rsid w:val="00D11946"/>
    <w:rsid w:val="00D12D10"/>
    <w:rsid w:val="00D12FE9"/>
    <w:rsid w:val="00D1346E"/>
    <w:rsid w:val="00D14DFB"/>
    <w:rsid w:val="00D15F4C"/>
    <w:rsid w:val="00D20974"/>
    <w:rsid w:val="00D21859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07F2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599"/>
    <w:rsid w:val="00D72686"/>
    <w:rsid w:val="00D736A3"/>
    <w:rsid w:val="00D7460B"/>
    <w:rsid w:val="00D7517D"/>
    <w:rsid w:val="00D829DA"/>
    <w:rsid w:val="00D852BD"/>
    <w:rsid w:val="00D86407"/>
    <w:rsid w:val="00D87AFC"/>
    <w:rsid w:val="00D90A1B"/>
    <w:rsid w:val="00D94068"/>
    <w:rsid w:val="00D96BB7"/>
    <w:rsid w:val="00D97A12"/>
    <w:rsid w:val="00D97A4F"/>
    <w:rsid w:val="00DA1AB9"/>
    <w:rsid w:val="00DA1C74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4DF4"/>
    <w:rsid w:val="00DF515E"/>
    <w:rsid w:val="00DF5A9B"/>
    <w:rsid w:val="00DF633E"/>
    <w:rsid w:val="00DF6725"/>
    <w:rsid w:val="00E011AC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54E6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39FC"/>
    <w:rsid w:val="00E564FE"/>
    <w:rsid w:val="00E574B4"/>
    <w:rsid w:val="00E57561"/>
    <w:rsid w:val="00E62EDC"/>
    <w:rsid w:val="00E678FF"/>
    <w:rsid w:val="00E706EF"/>
    <w:rsid w:val="00E73DF0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B7216"/>
    <w:rsid w:val="00EC2BC8"/>
    <w:rsid w:val="00EC2C51"/>
    <w:rsid w:val="00EC532A"/>
    <w:rsid w:val="00EC5617"/>
    <w:rsid w:val="00ED0C7F"/>
    <w:rsid w:val="00ED138E"/>
    <w:rsid w:val="00ED27BD"/>
    <w:rsid w:val="00ED3251"/>
    <w:rsid w:val="00ED392F"/>
    <w:rsid w:val="00ED3DAF"/>
    <w:rsid w:val="00ED418C"/>
    <w:rsid w:val="00ED4523"/>
    <w:rsid w:val="00ED6D19"/>
    <w:rsid w:val="00ED7AD0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0021"/>
    <w:rsid w:val="00F156BF"/>
    <w:rsid w:val="00F15D04"/>
    <w:rsid w:val="00F170C4"/>
    <w:rsid w:val="00F17F1A"/>
    <w:rsid w:val="00F256F5"/>
    <w:rsid w:val="00F26271"/>
    <w:rsid w:val="00F263BF"/>
    <w:rsid w:val="00F271AA"/>
    <w:rsid w:val="00F27234"/>
    <w:rsid w:val="00F35462"/>
    <w:rsid w:val="00F36732"/>
    <w:rsid w:val="00F44E90"/>
    <w:rsid w:val="00F45558"/>
    <w:rsid w:val="00F45E1E"/>
    <w:rsid w:val="00F468E7"/>
    <w:rsid w:val="00F51B64"/>
    <w:rsid w:val="00F5202B"/>
    <w:rsid w:val="00F566D9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19D9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1EE8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262D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32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535A9"/>
  <w15:docId w15:val="{C923AA2F-15D4-4160-8D85-3C812BB5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7868E-CB80-4D72-B81C-AF0AE738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3580</Words>
  <Characters>21484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S.Długosz-Ciastoń</cp:lastModifiedBy>
  <cp:revision>4</cp:revision>
  <cp:lastPrinted>2020-02-04T07:47:00Z</cp:lastPrinted>
  <dcterms:created xsi:type="dcterms:W3CDTF">2021-04-20T07:46:00Z</dcterms:created>
  <dcterms:modified xsi:type="dcterms:W3CDTF">2023-04-24T07:33:00Z</dcterms:modified>
</cp:coreProperties>
</file>